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152CF" w14:textId="5A633205" w:rsidR="001146C7" w:rsidRPr="000D5AE3" w:rsidRDefault="00412FE9" w:rsidP="0068113D">
      <w:pPr>
        <w:pStyle w:val="Titre1"/>
        <w:rPr>
          <w:rFonts w:asciiTheme="minorHAnsi" w:hAnsiTheme="minorHAnsi" w:cstheme="minorHAnsi"/>
        </w:rPr>
      </w:pPr>
      <w:r w:rsidRPr="000D5AE3">
        <w:rPr>
          <w:rFonts w:asciiTheme="minorHAnsi" w:hAnsiTheme="minorHAnsi" w:cstheme="minorHAnsi"/>
          <w:noProof/>
        </w:rPr>
        <w:drawing>
          <wp:inline distT="0" distB="0" distL="0" distR="0" wp14:anchorId="2A82C00F" wp14:editId="68A73F56">
            <wp:extent cx="752475" cy="1200150"/>
            <wp:effectExtent l="0" t="0" r="0" b="0"/>
            <wp:docPr id="1392240958" name="Image 1392240958" descr="Une image contenant texte, affiche, Police,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240958" name="Image 1392240958" descr="Une image contenant texte, affiche, Police, Graphique&#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75" cy="1200150"/>
                    </a:xfrm>
                    <a:prstGeom prst="rect">
                      <a:avLst/>
                    </a:prstGeom>
                    <a:noFill/>
                    <a:ln>
                      <a:noFill/>
                    </a:ln>
                  </pic:spPr>
                </pic:pic>
              </a:graphicData>
            </a:graphic>
          </wp:inline>
        </w:drawing>
      </w:r>
      <w:r w:rsidR="005A0BF0" w:rsidRPr="000D5AE3">
        <w:rPr>
          <w:rFonts w:asciiTheme="minorHAnsi" w:hAnsiTheme="minorHAnsi" w:cstheme="minorHAnsi"/>
          <w:noProof/>
        </w:rPr>
        <mc:AlternateContent>
          <mc:Choice Requires="wps">
            <w:drawing>
              <wp:anchor distT="0" distB="0" distL="114300" distR="114300" simplePos="0" relativeHeight="251651072" behindDoc="0" locked="0" layoutInCell="0" allowOverlap="1" wp14:anchorId="5FB748A4" wp14:editId="0CCE83DD">
                <wp:simplePos x="0" y="0"/>
                <wp:positionH relativeFrom="column">
                  <wp:posOffset>1005840</wp:posOffset>
                </wp:positionH>
                <wp:positionV relativeFrom="paragraph">
                  <wp:posOffset>0</wp:posOffset>
                </wp:positionV>
                <wp:extent cx="5303520" cy="9509760"/>
                <wp:effectExtent l="0" t="0" r="0" b="0"/>
                <wp:wrapNone/>
                <wp:docPr id="2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9509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106924" w14:textId="77777777" w:rsidR="00C66621" w:rsidRDefault="00C66621">
                            <w:pPr>
                              <w:pStyle w:val="Titre7"/>
                              <w:ind w:left="-142" w:right="-456"/>
                              <w:rPr>
                                <w:sz w:val="20"/>
                              </w:rPr>
                            </w:pPr>
                            <w:bookmarkStart w:id="0" w:name="_Hlk211249765"/>
                            <w:r>
                              <w:rPr>
                                <w:sz w:val="20"/>
                              </w:rPr>
                              <w:t>CAISSE D’ALLOCATIONS FAMILIALES DES ALPES-MARITIMES</w:t>
                            </w:r>
                          </w:p>
                          <w:p w14:paraId="5C9E5F92" w14:textId="77777777" w:rsidR="00C66621" w:rsidRDefault="00C66621">
                            <w:pPr>
                              <w:ind w:right="-456"/>
                              <w:jc w:val="center"/>
                              <w:rPr>
                                <w:smallCaps/>
                                <w:color w:val="000000"/>
                              </w:rPr>
                            </w:pPr>
                            <w:r>
                              <w:rPr>
                                <w:smallCaps/>
                                <w:color w:val="000000"/>
                              </w:rPr>
                              <w:t>06175 NICE CEDEX 2</w:t>
                            </w:r>
                          </w:p>
                          <w:p w14:paraId="42C5478B" w14:textId="77777777" w:rsidR="00C66621" w:rsidRDefault="00C66621">
                            <w:pPr>
                              <w:ind w:left="-284" w:right="-456"/>
                              <w:jc w:val="center"/>
                              <w:rPr>
                                <w:b/>
                                <w:smallCaps/>
                                <w:sz w:val="28"/>
                              </w:rPr>
                            </w:pPr>
                          </w:p>
                          <w:p w14:paraId="65D812EB" w14:textId="77777777" w:rsidR="000D5AE3" w:rsidRDefault="000D5AE3">
                            <w:pPr>
                              <w:ind w:left="-284" w:right="-456"/>
                              <w:jc w:val="center"/>
                              <w:rPr>
                                <w:b/>
                                <w:smallCaps/>
                                <w:sz w:val="28"/>
                              </w:rPr>
                            </w:pPr>
                          </w:p>
                          <w:p w14:paraId="255681BB" w14:textId="4A136A0B" w:rsidR="00C66621" w:rsidRPr="000D5AE3" w:rsidRDefault="000D5AE3">
                            <w:pPr>
                              <w:ind w:left="-284" w:right="-456"/>
                              <w:jc w:val="center"/>
                              <w:rPr>
                                <w:rFonts w:asciiTheme="minorHAnsi" w:hAnsiTheme="minorHAnsi" w:cstheme="minorHAnsi"/>
                                <w:b/>
                                <w:smallCaps/>
                                <w:sz w:val="32"/>
                                <w:szCs w:val="32"/>
                                <w:u w:val="single"/>
                              </w:rPr>
                            </w:pPr>
                            <w:r w:rsidRPr="000D5AE3">
                              <w:rPr>
                                <w:rFonts w:asciiTheme="minorHAnsi" w:hAnsiTheme="minorHAnsi" w:cstheme="minorHAnsi"/>
                                <w:b/>
                                <w:smallCaps/>
                                <w:sz w:val="32"/>
                                <w:szCs w:val="32"/>
                                <w:u w:val="single"/>
                              </w:rPr>
                              <w:t>MARCHE RESERVE</w:t>
                            </w:r>
                          </w:p>
                          <w:p w14:paraId="1AEDE0FF" w14:textId="77777777" w:rsidR="00C66621" w:rsidRDefault="00C66621">
                            <w:pPr>
                              <w:jc w:val="center"/>
                              <w:rPr>
                                <w:rFonts w:ascii="Arial" w:hAnsi="Arial"/>
                                <w:sz w:val="28"/>
                              </w:rPr>
                            </w:pPr>
                          </w:p>
                          <w:p w14:paraId="32DD4851" w14:textId="77777777" w:rsidR="00C66621" w:rsidRPr="000D5AE3" w:rsidRDefault="00C66621">
                            <w:pPr>
                              <w:jc w:val="center"/>
                              <w:rPr>
                                <w:rFonts w:asciiTheme="minorHAnsi" w:hAnsiTheme="minorHAnsi" w:cstheme="minorHAnsi"/>
                                <w:b/>
                                <w:sz w:val="28"/>
                                <w:szCs w:val="28"/>
                                <w:u w:val="single"/>
                              </w:rPr>
                            </w:pPr>
                            <w:r w:rsidRPr="000D5AE3">
                              <w:rPr>
                                <w:rFonts w:asciiTheme="minorHAnsi" w:hAnsiTheme="minorHAnsi" w:cstheme="minorHAnsi"/>
                                <w:b/>
                                <w:smallCaps/>
                                <w:color w:val="000000"/>
                                <w:sz w:val="28"/>
                                <w:szCs w:val="28"/>
                                <w:u w:val="single"/>
                              </w:rPr>
                              <w:t>PROCEDURE ADAPTEE </w:t>
                            </w:r>
                            <w:r w:rsidRPr="000D5AE3">
                              <w:rPr>
                                <w:rFonts w:asciiTheme="minorHAnsi" w:hAnsiTheme="minorHAnsi" w:cstheme="minorHAnsi"/>
                                <w:b/>
                                <w:sz w:val="28"/>
                                <w:szCs w:val="28"/>
                                <w:u w:val="single"/>
                              </w:rPr>
                              <w:t xml:space="preserve">: </w:t>
                            </w:r>
                          </w:p>
                          <w:p w14:paraId="6E2C0F4F" w14:textId="77777777" w:rsidR="00C66621" w:rsidRPr="000D5AE3" w:rsidRDefault="00C66621">
                            <w:pPr>
                              <w:jc w:val="center"/>
                              <w:rPr>
                                <w:rFonts w:asciiTheme="minorHAnsi" w:hAnsiTheme="minorHAnsi" w:cstheme="minorHAnsi"/>
                                <w:sz w:val="24"/>
                              </w:rPr>
                            </w:pPr>
                          </w:p>
                          <w:p w14:paraId="5FB53531" w14:textId="77777777" w:rsidR="00393149" w:rsidRPr="000D5AE3" w:rsidRDefault="00393149" w:rsidP="00393149">
                            <w:pPr>
                              <w:pStyle w:val="Standard"/>
                              <w:jc w:val="center"/>
                              <w:rPr>
                                <w:rFonts w:asciiTheme="minorHAnsi" w:hAnsiTheme="minorHAnsi" w:cstheme="minorHAnsi"/>
                                <w:b/>
                                <w:bCs/>
                                <w:smallCaps/>
                                <w:sz w:val="28"/>
                              </w:rPr>
                            </w:pPr>
                            <w:r w:rsidRPr="000D5AE3">
                              <w:rPr>
                                <w:rFonts w:asciiTheme="minorHAnsi" w:hAnsiTheme="minorHAnsi" w:cstheme="minorHAnsi"/>
                                <w:b/>
                                <w:bCs/>
                                <w:smallCaps/>
                                <w:sz w:val="28"/>
                              </w:rPr>
                              <w:t>accord cadre réserve aux entreprises adaptées et établissements et services d’aide par le travail pour :</w:t>
                            </w:r>
                          </w:p>
                          <w:p w14:paraId="45C6794F" w14:textId="77777777" w:rsidR="00393149" w:rsidRPr="000D5AE3" w:rsidRDefault="00393149" w:rsidP="00393149">
                            <w:pPr>
                              <w:pStyle w:val="Standard"/>
                              <w:jc w:val="center"/>
                              <w:rPr>
                                <w:rFonts w:asciiTheme="minorHAnsi" w:hAnsiTheme="minorHAnsi" w:cstheme="minorHAnsi"/>
                                <w:b/>
                                <w:bCs/>
                                <w:smallCaps/>
                                <w:sz w:val="28"/>
                              </w:rPr>
                            </w:pPr>
                          </w:p>
                          <w:p w14:paraId="6A28A3BD" w14:textId="598A308F" w:rsidR="00393149" w:rsidRPr="000D5AE3" w:rsidRDefault="00393149" w:rsidP="00393149">
                            <w:pPr>
                              <w:pStyle w:val="Standard"/>
                              <w:jc w:val="center"/>
                              <w:rPr>
                                <w:rFonts w:asciiTheme="minorHAnsi" w:hAnsiTheme="minorHAnsi" w:cstheme="minorHAnsi"/>
                                <w:b/>
                                <w:bCs/>
                              </w:rPr>
                            </w:pPr>
                            <w:r w:rsidRPr="000D5AE3">
                              <w:rPr>
                                <w:rFonts w:asciiTheme="minorHAnsi" w:hAnsiTheme="minorHAnsi" w:cstheme="minorHAnsi"/>
                                <w:b/>
                                <w:bCs/>
                                <w:smallCaps/>
                                <w:sz w:val="28"/>
                              </w:rPr>
                              <w:t>la confection, la livraison de repas en liaison froide et la mise à disposition de personnel en situation d’handicap au site de la trinite</w:t>
                            </w:r>
                          </w:p>
                          <w:p w14:paraId="5925D160" w14:textId="77777777" w:rsidR="00C66621" w:rsidRPr="000D5AE3" w:rsidRDefault="00C66621">
                            <w:pPr>
                              <w:jc w:val="center"/>
                              <w:rPr>
                                <w:rFonts w:asciiTheme="minorHAnsi" w:hAnsiTheme="minorHAnsi" w:cstheme="minorHAnsi"/>
                                <w:sz w:val="24"/>
                              </w:rPr>
                            </w:pPr>
                          </w:p>
                          <w:p w14:paraId="297FC36B" w14:textId="77777777" w:rsidR="000D5AE3" w:rsidRDefault="000D5AE3">
                            <w:pPr>
                              <w:pStyle w:val="Titre4"/>
                              <w:rPr>
                                <w:rFonts w:asciiTheme="minorHAnsi" w:hAnsiTheme="minorHAnsi" w:cstheme="minorHAnsi"/>
                              </w:rPr>
                            </w:pPr>
                          </w:p>
                          <w:p w14:paraId="1ADE2A64" w14:textId="101A2244" w:rsidR="00C66621" w:rsidRPr="000D5AE3" w:rsidRDefault="0032228F">
                            <w:pPr>
                              <w:pStyle w:val="Titre4"/>
                              <w:rPr>
                                <w:rFonts w:asciiTheme="minorHAnsi" w:hAnsiTheme="minorHAnsi" w:cstheme="minorHAnsi"/>
                                <w:color w:val="auto"/>
                              </w:rPr>
                            </w:pPr>
                            <w:r w:rsidRPr="0032228F">
                              <w:rPr>
                                <w:rFonts w:asciiTheme="minorHAnsi" w:hAnsiTheme="minorHAnsi" w:cstheme="minorHAnsi"/>
                                <w:sz w:val="32"/>
                                <w:szCs w:val="32"/>
                              </w:rPr>
                              <w:t>accord cadre</w:t>
                            </w:r>
                            <w:r w:rsidR="00C66621" w:rsidRPr="000D5AE3">
                              <w:rPr>
                                <w:rFonts w:asciiTheme="minorHAnsi" w:hAnsiTheme="minorHAnsi" w:cstheme="minorHAnsi"/>
                              </w:rPr>
                              <w:t xml:space="preserve"> N°</w:t>
                            </w:r>
                            <w:r w:rsidR="005A0BF0" w:rsidRPr="000D5AE3">
                              <w:rPr>
                                <w:rFonts w:asciiTheme="minorHAnsi" w:hAnsiTheme="minorHAnsi" w:cstheme="minorHAnsi"/>
                                <w:color w:val="auto"/>
                              </w:rPr>
                              <w:t>202</w:t>
                            </w:r>
                            <w:r w:rsidR="00412FE9" w:rsidRPr="000D5AE3">
                              <w:rPr>
                                <w:rFonts w:asciiTheme="minorHAnsi" w:hAnsiTheme="minorHAnsi" w:cstheme="minorHAnsi"/>
                                <w:color w:val="auto"/>
                              </w:rPr>
                              <w:t>5.</w:t>
                            </w:r>
                            <w:r w:rsidR="000D5AE3">
                              <w:rPr>
                                <w:rFonts w:asciiTheme="minorHAnsi" w:hAnsiTheme="minorHAnsi" w:cstheme="minorHAnsi"/>
                                <w:color w:val="auto"/>
                              </w:rPr>
                              <w:t>10</w:t>
                            </w:r>
                          </w:p>
                          <w:bookmarkEnd w:id="0"/>
                          <w:p w14:paraId="580D01FD" w14:textId="77777777" w:rsidR="00C66621" w:rsidRPr="000D5AE3" w:rsidRDefault="00C66621">
                            <w:pPr>
                              <w:ind w:left="-284" w:right="-456"/>
                              <w:jc w:val="center"/>
                              <w:rPr>
                                <w:rFonts w:asciiTheme="minorHAnsi" w:hAnsiTheme="minorHAnsi" w:cstheme="minorHAnsi"/>
                                <w:b/>
                                <w:sz w:val="28"/>
                              </w:rPr>
                            </w:pPr>
                          </w:p>
                          <w:p w14:paraId="06122194" w14:textId="12F31890" w:rsidR="00C66621" w:rsidRPr="000D5AE3" w:rsidRDefault="00C66621" w:rsidP="00544048">
                            <w:pPr>
                              <w:pStyle w:val="Titre8"/>
                              <w:pBdr>
                                <w:top w:val="none" w:sz="0" w:space="0" w:color="auto"/>
                                <w:left w:val="none" w:sz="0" w:space="0" w:color="auto"/>
                                <w:bottom w:val="none" w:sz="0" w:space="0" w:color="auto"/>
                                <w:right w:val="none" w:sz="0" w:space="0" w:color="auto"/>
                              </w:pBdr>
                              <w:ind w:left="-284" w:right="-456"/>
                              <w:rPr>
                                <w:rFonts w:asciiTheme="minorHAnsi" w:hAnsiTheme="minorHAnsi" w:cstheme="minorHAnsi"/>
                                <w:sz w:val="28"/>
                                <w:u w:val="single"/>
                              </w:rPr>
                            </w:pPr>
                            <w:r w:rsidRPr="000D5AE3">
                              <w:rPr>
                                <w:rFonts w:asciiTheme="minorHAnsi" w:hAnsiTheme="minorHAnsi" w:cstheme="minorHAnsi"/>
                                <w:sz w:val="28"/>
                                <w:u w:val="single"/>
                              </w:rPr>
                              <w:t>ACTE D’ENGAGEMENT</w:t>
                            </w:r>
                            <w:r w:rsidR="00C80D84" w:rsidRPr="000D5AE3">
                              <w:rPr>
                                <w:rFonts w:asciiTheme="minorHAnsi" w:hAnsiTheme="minorHAnsi" w:cstheme="minorHAnsi"/>
                                <w:sz w:val="28"/>
                                <w:u w:val="single"/>
                              </w:rPr>
                              <w:t xml:space="preserve"> </w:t>
                            </w:r>
                          </w:p>
                          <w:p w14:paraId="009ED601" w14:textId="77777777" w:rsidR="00C66621" w:rsidRDefault="00C66621">
                            <w:pPr>
                              <w:pStyle w:val="Titre8"/>
                              <w:pBdr>
                                <w:top w:val="none" w:sz="0" w:space="0" w:color="auto"/>
                                <w:left w:val="none" w:sz="0" w:space="0" w:color="auto"/>
                                <w:bottom w:val="none" w:sz="0" w:space="0" w:color="auto"/>
                                <w:right w:val="none" w:sz="0" w:space="0" w:color="auto"/>
                              </w:pBdr>
                              <w:ind w:left="-284" w:right="-456"/>
                              <w:rPr>
                                <w:sz w:val="28"/>
                                <w:u w:val="single"/>
                              </w:rPr>
                            </w:pPr>
                          </w:p>
                          <w:p w14:paraId="6884906B" w14:textId="77777777" w:rsidR="00C66621" w:rsidRDefault="00C66621">
                            <w:pPr>
                              <w:pStyle w:val="Notedebasdepage"/>
                            </w:pPr>
                          </w:p>
                          <w:p w14:paraId="40A55195" w14:textId="77777777" w:rsidR="00C66621" w:rsidRDefault="00C66621"/>
                          <w:p w14:paraId="213797F9" w14:textId="77777777" w:rsidR="00C66621" w:rsidRPr="000D5AE3" w:rsidRDefault="00C66621">
                            <w:pPr>
                              <w:pBdr>
                                <w:top w:val="single" w:sz="6" w:space="1" w:color="auto"/>
                                <w:left w:val="single" w:sz="6" w:space="1" w:color="auto"/>
                                <w:bottom w:val="single" w:sz="18" w:space="1" w:color="auto"/>
                                <w:right w:val="single" w:sz="18" w:space="1" w:color="auto"/>
                              </w:pBdr>
                              <w:tabs>
                                <w:tab w:val="left" w:pos="864"/>
                                <w:tab w:val="left" w:pos="4176"/>
                                <w:tab w:val="center" w:pos="7200"/>
                              </w:tabs>
                              <w:ind w:left="567" w:right="855"/>
                              <w:jc w:val="center"/>
                              <w:rPr>
                                <w:rFonts w:asciiTheme="minorHAnsi" w:hAnsiTheme="minorHAnsi" w:cstheme="minorHAnsi"/>
                                <w:b/>
                                <w:sz w:val="24"/>
                              </w:rPr>
                            </w:pPr>
                            <w:r w:rsidRPr="000D5AE3">
                              <w:rPr>
                                <w:rFonts w:asciiTheme="minorHAnsi" w:hAnsiTheme="minorHAnsi" w:cstheme="minorHAnsi"/>
                                <w:b/>
                                <w:sz w:val="24"/>
                              </w:rPr>
                              <w:t>ENTREPRISE : ___________________________</w:t>
                            </w:r>
                          </w:p>
                          <w:p w14:paraId="6CCDF2F0" w14:textId="77777777" w:rsidR="00C66621" w:rsidRPr="000D5AE3" w:rsidRDefault="00C66621">
                            <w:pPr>
                              <w:pBdr>
                                <w:top w:val="single" w:sz="6" w:space="1" w:color="auto"/>
                                <w:left w:val="single" w:sz="6" w:space="1" w:color="auto"/>
                                <w:bottom w:val="single" w:sz="18" w:space="1" w:color="auto"/>
                                <w:right w:val="single" w:sz="18" w:space="1" w:color="auto"/>
                              </w:pBdr>
                              <w:tabs>
                                <w:tab w:val="left" w:pos="864"/>
                                <w:tab w:val="left" w:pos="4176"/>
                                <w:tab w:val="center" w:pos="7200"/>
                              </w:tabs>
                              <w:ind w:left="567" w:right="855"/>
                              <w:jc w:val="center"/>
                              <w:rPr>
                                <w:rFonts w:asciiTheme="minorHAnsi" w:hAnsiTheme="minorHAnsi" w:cstheme="minorHAnsi"/>
                                <w:b/>
                              </w:rPr>
                            </w:pPr>
                          </w:p>
                          <w:p w14:paraId="33EDC5F8" w14:textId="77777777" w:rsidR="00C66621" w:rsidRPr="000D5AE3" w:rsidRDefault="00C66621">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xml:space="preserve">    </w:t>
                            </w:r>
                          </w:p>
                          <w:p w14:paraId="43D07A69" w14:textId="77777777" w:rsidR="00C66621" w:rsidRPr="000D5AE3" w:rsidRDefault="00C66621">
                            <w:pPr>
                              <w:tabs>
                                <w:tab w:val="left" w:pos="864"/>
                                <w:tab w:val="left" w:pos="4176"/>
                                <w:tab w:val="center" w:pos="7200"/>
                              </w:tabs>
                              <w:jc w:val="both"/>
                              <w:rPr>
                                <w:rFonts w:asciiTheme="minorHAnsi" w:hAnsiTheme="minorHAnsi" w:cstheme="minorHAnsi"/>
                                <w:sz w:val="24"/>
                              </w:rPr>
                            </w:pPr>
                          </w:p>
                          <w:p w14:paraId="2FF4D447" w14:textId="25C37AAC" w:rsidR="00C66621" w:rsidRPr="000D5AE3" w:rsidRDefault="00C66621">
                            <w:pPr>
                              <w:tabs>
                                <w:tab w:val="left" w:pos="864"/>
                                <w:tab w:val="left" w:pos="4176"/>
                                <w:tab w:val="center" w:pos="7200"/>
                              </w:tabs>
                              <w:rPr>
                                <w:rFonts w:asciiTheme="minorHAnsi" w:hAnsiTheme="minorHAnsi" w:cstheme="minorHAnsi"/>
                                <w:b/>
                                <w:sz w:val="24"/>
                              </w:rPr>
                            </w:pPr>
                            <w:r w:rsidRPr="000D5AE3">
                              <w:rPr>
                                <w:rFonts w:asciiTheme="minorHAnsi" w:hAnsiTheme="minorHAnsi" w:cstheme="minorHAnsi"/>
                                <w:sz w:val="24"/>
                              </w:rPr>
                              <w:t xml:space="preserve"> </w:t>
                            </w:r>
                            <w:r w:rsidRPr="000D5AE3">
                              <w:rPr>
                                <w:rFonts w:asciiTheme="minorHAnsi" w:hAnsiTheme="minorHAnsi" w:cstheme="minorHAnsi"/>
                                <w:b/>
                                <w:sz w:val="24"/>
                                <w:u w:val="single"/>
                              </w:rPr>
                              <w:t xml:space="preserve">DATE </w:t>
                            </w:r>
                            <w:r w:rsidR="0032228F">
                              <w:rPr>
                                <w:rFonts w:asciiTheme="minorHAnsi" w:hAnsiTheme="minorHAnsi" w:cstheme="minorHAnsi"/>
                                <w:b/>
                                <w:sz w:val="24"/>
                                <w:u w:val="single"/>
                              </w:rPr>
                              <w:t>DE L’ACCORD CADRE</w:t>
                            </w:r>
                            <w:r w:rsidRPr="000D5AE3">
                              <w:rPr>
                                <w:rFonts w:asciiTheme="minorHAnsi" w:hAnsiTheme="minorHAnsi" w:cstheme="minorHAnsi"/>
                                <w:b/>
                                <w:sz w:val="24"/>
                              </w:rPr>
                              <w:t xml:space="preserve">:   ______________________________________ </w:t>
                            </w:r>
                          </w:p>
                          <w:p w14:paraId="5E80823B" w14:textId="77777777" w:rsidR="00C66621" w:rsidRPr="000D5AE3" w:rsidRDefault="00C66621">
                            <w:pPr>
                              <w:tabs>
                                <w:tab w:val="left" w:pos="864"/>
                                <w:tab w:val="left" w:pos="4176"/>
                                <w:tab w:val="center" w:pos="7200"/>
                              </w:tabs>
                              <w:rPr>
                                <w:rFonts w:asciiTheme="minorHAnsi" w:hAnsiTheme="minorHAnsi" w:cstheme="minorHAnsi"/>
                                <w:b/>
                                <w:i/>
                                <w:sz w:val="16"/>
                              </w:rPr>
                            </w:pPr>
                            <w:r w:rsidRPr="000D5AE3">
                              <w:rPr>
                                <w:rFonts w:asciiTheme="minorHAnsi" w:hAnsiTheme="minorHAnsi" w:cstheme="minorHAnsi"/>
                                <w:b/>
                                <w:sz w:val="24"/>
                              </w:rPr>
                              <w:t xml:space="preserve"> </w:t>
                            </w:r>
                            <w:r w:rsidRPr="000D5AE3">
                              <w:rPr>
                                <w:rFonts w:asciiTheme="minorHAnsi" w:hAnsiTheme="minorHAnsi" w:cstheme="minorHAnsi"/>
                                <w:b/>
                                <w:i/>
                                <w:sz w:val="16"/>
                              </w:rPr>
                              <w:t xml:space="preserve">La date de l’accord cadre est celle à laquelle  le titulaire reçoit la notification :  cette date  est aussi indiquée sur la page 6 de l'acte  d'engagement (à remplir </w:t>
                            </w:r>
                            <w:r w:rsidRPr="000D5AE3">
                              <w:rPr>
                                <w:rFonts w:asciiTheme="minorHAnsi" w:hAnsiTheme="minorHAnsi" w:cstheme="minorHAnsi"/>
                                <w:i/>
                              </w:rPr>
                              <w:t>par le Pouvoir Adjudicateur</w:t>
                            </w:r>
                            <w:r w:rsidRPr="000D5AE3">
                              <w:rPr>
                                <w:rFonts w:asciiTheme="minorHAnsi" w:hAnsiTheme="minorHAnsi" w:cstheme="minorHAnsi"/>
                                <w:b/>
                                <w:i/>
                                <w:sz w:val="16"/>
                              </w:rPr>
                              <w:t>)</w:t>
                            </w:r>
                          </w:p>
                          <w:p w14:paraId="0310F47E" w14:textId="77777777" w:rsidR="00C66621" w:rsidRPr="000D5AE3" w:rsidRDefault="00C66621">
                            <w:pPr>
                              <w:tabs>
                                <w:tab w:val="left" w:pos="864"/>
                                <w:tab w:val="left" w:pos="4176"/>
                                <w:tab w:val="center" w:pos="7200"/>
                              </w:tabs>
                              <w:rPr>
                                <w:rFonts w:asciiTheme="minorHAnsi" w:hAnsiTheme="minorHAnsi" w:cstheme="minorHAnsi"/>
                                <w:i/>
                                <w:sz w:val="24"/>
                              </w:rPr>
                            </w:pPr>
                            <w:r w:rsidRPr="000D5AE3">
                              <w:rPr>
                                <w:rFonts w:asciiTheme="minorHAnsi" w:hAnsiTheme="minorHAnsi" w:cstheme="minorHAnsi"/>
                                <w:i/>
                                <w:sz w:val="24"/>
                              </w:rPr>
                              <w:t xml:space="preserve"> </w:t>
                            </w:r>
                          </w:p>
                          <w:p w14:paraId="3C803E32" w14:textId="77777777" w:rsidR="00C66621" w:rsidRPr="000D5AE3" w:rsidRDefault="00C66621">
                            <w:pPr>
                              <w:tabs>
                                <w:tab w:val="left" w:pos="864"/>
                                <w:tab w:val="left" w:pos="4176"/>
                                <w:tab w:val="center" w:pos="7200"/>
                              </w:tabs>
                              <w:rPr>
                                <w:rFonts w:asciiTheme="minorHAnsi" w:hAnsiTheme="minorHAnsi" w:cstheme="minorHAnsi"/>
                                <w:b/>
                                <w:sz w:val="24"/>
                              </w:rPr>
                            </w:pPr>
                          </w:p>
                          <w:p w14:paraId="7D12C5B4" w14:textId="1CE9C23F" w:rsidR="00C66621" w:rsidRPr="000D5AE3" w:rsidRDefault="00C66621" w:rsidP="002B043A">
                            <w:pPr>
                              <w:tabs>
                                <w:tab w:val="left" w:pos="864"/>
                                <w:tab w:val="left" w:pos="4176"/>
                                <w:tab w:val="center" w:pos="7200"/>
                              </w:tabs>
                              <w:rPr>
                                <w:rFonts w:asciiTheme="minorHAnsi" w:hAnsiTheme="minorHAnsi" w:cstheme="minorHAnsi"/>
                                <w:sz w:val="22"/>
                              </w:rPr>
                            </w:pPr>
                            <w:r w:rsidRPr="000D5AE3">
                              <w:rPr>
                                <w:rFonts w:asciiTheme="minorHAnsi" w:hAnsiTheme="minorHAnsi" w:cstheme="minorHAnsi"/>
                                <w:b/>
                                <w:sz w:val="24"/>
                              </w:rPr>
                              <w:t xml:space="preserve">  </w:t>
                            </w:r>
                            <w:r w:rsidR="002B043A" w:rsidRPr="000D5AE3">
                              <w:rPr>
                                <w:rFonts w:asciiTheme="minorHAnsi" w:hAnsiTheme="minorHAnsi" w:cstheme="minorHAnsi"/>
                                <w:b/>
                                <w:sz w:val="24"/>
                                <w:u w:val="single"/>
                              </w:rPr>
                              <w:t>MONTANTS</w:t>
                            </w:r>
                            <w:r w:rsidR="002B043A" w:rsidRPr="000D5AE3">
                              <w:rPr>
                                <w:rFonts w:asciiTheme="minorHAnsi" w:hAnsiTheme="minorHAnsi" w:cstheme="minorHAnsi"/>
                                <w:b/>
                                <w:sz w:val="24"/>
                              </w:rPr>
                              <w:t xml:space="preserve"> :  </w:t>
                            </w:r>
                            <w:r w:rsidR="002B043A" w:rsidRPr="000D5AE3">
                              <w:rPr>
                                <w:rFonts w:asciiTheme="minorHAnsi" w:hAnsiTheme="minorHAnsi" w:cstheme="minorHAnsi"/>
                                <w:b/>
                                <w:i/>
                              </w:rPr>
                              <w:t>(à remplir par le Pouvoir Adjudicateur)</w:t>
                            </w:r>
                          </w:p>
                          <w:p w14:paraId="54378BA4" w14:textId="77777777" w:rsidR="00C66621" w:rsidRPr="000D5AE3" w:rsidRDefault="00C66621" w:rsidP="003454C9">
                            <w:pPr>
                              <w:tabs>
                                <w:tab w:val="left" w:pos="864"/>
                                <w:tab w:val="left" w:pos="4176"/>
                                <w:tab w:val="center" w:pos="7200"/>
                              </w:tabs>
                              <w:rPr>
                                <w:rFonts w:asciiTheme="minorHAnsi" w:hAnsiTheme="minorHAnsi" w:cstheme="minorHAnsi"/>
                                <w:color w:val="FF0000"/>
                                <w:sz w:val="22"/>
                              </w:rPr>
                            </w:pPr>
                            <w:r w:rsidRPr="000D5AE3">
                              <w:rPr>
                                <w:rFonts w:asciiTheme="minorHAnsi" w:hAnsiTheme="minorHAnsi" w:cstheme="minorHAnsi"/>
                                <w:color w:val="FF0000"/>
                                <w:sz w:val="22"/>
                              </w:rPr>
                              <w:t xml:space="preserve"> </w:t>
                            </w:r>
                          </w:p>
                          <w:p w14:paraId="00F1BFA5" w14:textId="18A751C8" w:rsidR="002B043A" w:rsidRPr="000D5AE3" w:rsidRDefault="0032228F" w:rsidP="002B043A">
                            <w:pPr>
                              <w:tabs>
                                <w:tab w:val="left" w:pos="864"/>
                                <w:tab w:val="left" w:pos="4176"/>
                                <w:tab w:val="center" w:pos="7200"/>
                              </w:tabs>
                              <w:rPr>
                                <w:rFonts w:asciiTheme="minorHAnsi" w:hAnsiTheme="minorHAnsi" w:cstheme="minorHAnsi"/>
                                <w:sz w:val="24"/>
                              </w:rPr>
                            </w:pPr>
                            <w:r w:rsidRPr="000D5AE3">
                              <w:rPr>
                                <w:rFonts w:asciiTheme="minorHAnsi" w:hAnsiTheme="minorHAnsi" w:cstheme="minorHAnsi"/>
                                <w:b/>
                                <w:sz w:val="24"/>
                                <w:szCs w:val="24"/>
                              </w:rPr>
                              <w:t>Coût d’un repas « classique servi à table » </w:t>
                            </w:r>
                            <w:r w:rsidR="002B043A" w:rsidRPr="000D5AE3">
                              <w:rPr>
                                <w:rFonts w:asciiTheme="minorHAnsi" w:hAnsiTheme="minorHAnsi" w:cstheme="minorHAnsi"/>
                                <w:sz w:val="24"/>
                              </w:rPr>
                              <w:t>____________________________€TTC</w:t>
                            </w:r>
                          </w:p>
                          <w:p w14:paraId="5551E000" w14:textId="77777777" w:rsidR="002B043A" w:rsidRPr="000D5AE3" w:rsidRDefault="002B043A" w:rsidP="002B043A">
                            <w:pPr>
                              <w:tabs>
                                <w:tab w:val="left" w:pos="864"/>
                                <w:tab w:val="left" w:pos="4176"/>
                                <w:tab w:val="center" w:pos="7200"/>
                              </w:tabs>
                              <w:rPr>
                                <w:rFonts w:asciiTheme="minorHAnsi" w:hAnsiTheme="minorHAnsi" w:cstheme="minorHAnsi"/>
                                <w:sz w:val="24"/>
                              </w:rPr>
                            </w:pPr>
                          </w:p>
                          <w:p w14:paraId="410B4FA5" w14:textId="77777777" w:rsidR="002B043A" w:rsidRPr="000D5AE3" w:rsidRDefault="002B043A" w:rsidP="002B043A">
                            <w:pPr>
                              <w:tabs>
                                <w:tab w:val="left" w:pos="864"/>
                                <w:tab w:val="left" w:pos="4176"/>
                                <w:tab w:val="center" w:pos="7200"/>
                              </w:tabs>
                              <w:rPr>
                                <w:rFonts w:asciiTheme="minorHAnsi" w:hAnsiTheme="minorHAnsi" w:cstheme="minorHAnsi"/>
                                <w:sz w:val="24"/>
                              </w:rPr>
                            </w:pPr>
                          </w:p>
                          <w:p w14:paraId="69FB449B" w14:textId="3059CF13" w:rsidR="002B043A" w:rsidRPr="000D5AE3" w:rsidRDefault="0032228F" w:rsidP="002B043A">
                            <w:pPr>
                              <w:tabs>
                                <w:tab w:val="left" w:pos="864"/>
                                <w:tab w:val="left" w:pos="4176"/>
                                <w:tab w:val="center" w:pos="7200"/>
                              </w:tabs>
                              <w:rPr>
                                <w:rFonts w:asciiTheme="minorHAnsi" w:hAnsiTheme="minorHAnsi" w:cstheme="minorHAnsi"/>
                                <w:sz w:val="24"/>
                              </w:rPr>
                            </w:pPr>
                            <w:r w:rsidRPr="000D5AE3">
                              <w:rPr>
                                <w:rFonts w:asciiTheme="minorHAnsi" w:hAnsiTheme="minorHAnsi" w:cstheme="minorHAnsi"/>
                                <w:b/>
                                <w:sz w:val="24"/>
                                <w:szCs w:val="24"/>
                              </w:rPr>
                              <w:t>Coût d’un repas « sous forme de buffet froid</w:t>
                            </w:r>
                            <w:r w:rsidRPr="000D5AE3">
                              <w:rPr>
                                <w:rFonts w:asciiTheme="minorHAnsi" w:hAnsiTheme="minorHAnsi" w:cstheme="minorHAnsi"/>
                                <w:b/>
                                <w:sz w:val="24"/>
                                <w:szCs w:val="24"/>
                              </w:rPr>
                              <w:t xml:space="preserve"> »</w:t>
                            </w:r>
                            <w:r w:rsidRPr="000D5AE3">
                              <w:rPr>
                                <w:rFonts w:asciiTheme="minorHAnsi" w:hAnsiTheme="minorHAnsi" w:cstheme="minorHAnsi"/>
                                <w:sz w:val="24"/>
                              </w:rPr>
                              <w:t xml:space="preserve"> _</w:t>
                            </w:r>
                            <w:r w:rsidR="002B043A" w:rsidRPr="000D5AE3">
                              <w:rPr>
                                <w:rFonts w:asciiTheme="minorHAnsi" w:hAnsiTheme="minorHAnsi" w:cstheme="minorHAnsi"/>
                                <w:sz w:val="24"/>
                              </w:rPr>
                              <w:t>_______________________€TTC</w:t>
                            </w:r>
                          </w:p>
                          <w:p w14:paraId="6783DC14" w14:textId="77777777" w:rsidR="002B043A" w:rsidRPr="000D5AE3" w:rsidRDefault="002B043A" w:rsidP="002B043A">
                            <w:pPr>
                              <w:tabs>
                                <w:tab w:val="left" w:pos="864"/>
                                <w:tab w:val="left" w:pos="4176"/>
                                <w:tab w:val="center" w:pos="7200"/>
                              </w:tabs>
                              <w:rPr>
                                <w:rFonts w:asciiTheme="minorHAnsi" w:hAnsiTheme="minorHAnsi" w:cstheme="minorHAnsi"/>
                                <w:sz w:val="24"/>
                              </w:rPr>
                            </w:pPr>
                          </w:p>
                          <w:p w14:paraId="489EC913" w14:textId="77777777" w:rsidR="002B043A" w:rsidRPr="000D5AE3" w:rsidRDefault="002B043A" w:rsidP="002B043A">
                            <w:pPr>
                              <w:tabs>
                                <w:tab w:val="left" w:pos="864"/>
                                <w:tab w:val="left" w:pos="4176"/>
                                <w:tab w:val="center" w:pos="7200"/>
                              </w:tabs>
                              <w:rPr>
                                <w:rFonts w:asciiTheme="minorHAnsi" w:hAnsiTheme="minorHAnsi" w:cstheme="minorHAnsi"/>
                                <w:sz w:val="24"/>
                              </w:rPr>
                            </w:pPr>
                          </w:p>
                          <w:p w14:paraId="0E94C7A1" w14:textId="79EFF812" w:rsidR="002B043A" w:rsidRPr="000D5AE3" w:rsidRDefault="0032228F" w:rsidP="002B043A">
                            <w:pPr>
                              <w:tabs>
                                <w:tab w:val="left" w:pos="864"/>
                                <w:tab w:val="left" w:pos="4176"/>
                                <w:tab w:val="center" w:pos="7200"/>
                              </w:tabs>
                              <w:rPr>
                                <w:rFonts w:asciiTheme="minorHAnsi" w:hAnsiTheme="minorHAnsi" w:cstheme="minorHAnsi"/>
                                <w:sz w:val="24"/>
                              </w:rPr>
                            </w:pPr>
                            <w:r w:rsidRPr="000D5AE3">
                              <w:rPr>
                                <w:rFonts w:asciiTheme="minorHAnsi" w:hAnsiTheme="minorHAnsi" w:cstheme="minorHAnsi"/>
                                <w:b/>
                                <w:sz w:val="24"/>
                                <w:szCs w:val="24"/>
                              </w:rPr>
                              <w:t xml:space="preserve">Coût d’un repas « sous forme de buffet </w:t>
                            </w:r>
                            <w:r>
                              <w:rPr>
                                <w:rFonts w:asciiTheme="minorHAnsi" w:hAnsiTheme="minorHAnsi" w:cstheme="minorHAnsi"/>
                                <w:b/>
                                <w:sz w:val="24"/>
                                <w:szCs w:val="24"/>
                              </w:rPr>
                              <w:t xml:space="preserve">chaud </w:t>
                            </w:r>
                            <w:r w:rsidRPr="000D5AE3">
                              <w:rPr>
                                <w:rFonts w:asciiTheme="minorHAnsi" w:hAnsiTheme="minorHAnsi" w:cstheme="minorHAnsi"/>
                                <w:b/>
                                <w:sz w:val="24"/>
                                <w:szCs w:val="24"/>
                              </w:rPr>
                              <w:t>»</w:t>
                            </w:r>
                            <w:r w:rsidR="002B043A" w:rsidRPr="000D5AE3">
                              <w:rPr>
                                <w:rFonts w:asciiTheme="minorHAnsi" w:hAnsiTheme="minorHAnsi" w:cstheme="minorHAnsi"/>
                                <w:sz w:val="24"/>
                              </w:rPr>
                              <w:t>_______________________€TTC</w:t>
                            </w:r>
                          </w:p>
                          <w:p w14:paraId="7CBB2A46" w14:textId="77777777" w:rsidR="002B043A" w:rsidRPr="000D5AE3" w:rsidRDefault="002B043A" w:rsidP="002B043A">
                            <w:pPr>
                              <w:tabs>
                                <w:tab w:val="left" w:pos="864"/>
                                <w:tab w:val="left" w:pos="4176"/>
                                <w:tab w:val="center" w:pos="7200"/>
                              </w:tabs>
                              <w:rPr>
                                <w:rFonts w:asciiTheme="minorHAnsi" w:hAnsiTheme="minorHAnsi" w:cstheme="minorHAnsi"/>
                                <w:sz w:val="24"/>
                              </w:rPr>
                            </w:pPr>
                          </w:p>
                          <w:p w14:paraId="3351C7E0" w14:textId="77777777" w:rsidR="002B043A" w:rsidRPr="000D5AE3" w:rsidRDefault="002B043A" w:rsidP="002B043A">
                            <w:pPr>
                              <w:tabs>
                                <w:tab w:val="left" w:pos="864"/>
                                <w:tab w:val="left" w:pos="4176"/>
                                <w:tab w:val="center" w:pos="7200"/>
                              </w:tabs>
                              <w:rPr>
                                <w:rFonts w:asciiTheme="minorHAnsi" w:hAnsiTheme="minorHAnsi" w:cstheme="minorHAnsi"/>
                                <w:sz w:val="24"/>
                              </w:rPr>
                            </w:pPr>
                          </w:p>
                          <w:p w14:paraId="636DAD5F" w14:textId="51254139" w:rsidR="002B043A" w:rsidRPr="000D5AE3" w:rsidRDefault="0032228F" w:rsidP="002B043A">
                            <w:pPr>
                              <w:tabs>
                                <w:tab w:val="left" w:pos="864"/>
                                <w:tab w:val="left" w:pos="4176"/>
                                <w:tab w:val="center" w:pos="7200"/>
                              </w:tabs>
                              <w:rPr>
                                <w:rFonts w:asciiTheme="minorHAnsi" w:hAnsiTheme="minorHAnsi" w:cstheme="minorHAnsi"/>
                                <w:sz w:val="24"/>
                              </w:rPr>
                            </w:pPr>
                            <w:r w:rsidRPr="000D5AE3">
                              <w:rPr>
                                <w:rFonts w:asciiTheme="minorHAnsi" w:hAnsiTheme="minorHAnsi" w:cstheme="minorHAnsi"/>
                                <w:b/>
                                <w:sz w:val="24"/>
                                <w:szCs w:val="24"/>
                              </w:rPr>
                              <w:t>Coût d’un accueil Café du matin</w:t>
                            </w:r>
                            <w:r>
                              <w:rPr>
                                <w:rFonts w:asciiTheme="minorHAnsi" w:hAnsiTheme="minorHAnsi" w:cstheme="minorHAnsi"/>
                                <w:b/>
                                <w:sz w:val="24"/>
                                <w:szCs w:val="24"/>
                              </w:rPr>
                              <w:t> </w:t>
                            </w:r>
                            <w:r w:rsidR="002B043A" w:rsidRPr="000D5AE3">
                              <w:rPr>
                                <w:rFonts w:asciiTheme="minorHAnsi" w:hAnsiTheme="minorHAnsi" w:cstheme="minorHAnsi"/>
                                <w:sz w:val="24"/>
                              </w:rPr>
                              <w:t>____________________________€TTC</w:t>
                            </w:r>
                          </w:p>
                          <w:p w14:paraId="21A8956A" w14:textId="77777777" w:rsidR="00242CED" w:rsidRPr="000D5AE3" w:rsidRDefault="00242CED" w:rsidP="002B043A">
                            <w:pPr>
                              <w:tabs>
                                <w:tab w:val="left" w:pos="864"/>
                                <w:tab w:val="left" w:pos="4176"/>
                                <w:tab w:val="center" w:pos="7200"/>
                              </w:tabs>
                              <w:rPr>
                                <w:rFonts w:asciiTheme="minorHAnsi" w:hAnsiTheme="minorHAnsi" w:cstheme="minorHAnsi"/>
                                <w:sz w:val="24"/>
                              </w:rPr>
                            </w:pPr>
                          </w:p>
                          <w:p w14:paraId="432D1AE8" w14:textId="77777777" w:rsidR="00242CED" w:rsidRPr="000D5AE3" w:rsidRDefault="00242CED" w:rsidP="002B043A">
                            <w:pPr>
                              <w:tabs>
                                <w:tab w:val="left" w:pos="864"/>
                                <w:tab w:val="left" w:pos="4176"/>
                                <w:tab w:val="center" w:pos="7200"/>
                              </w:tabs>
                              <w:rPr>
                                <w:rFonts w:asciiTheme="minorHAnsi" w:hAnsiTheme="minorHAnsi" w:cstheme="minorHAnsi"/>
                                <w:sz w:val="24"/>
                              </w:rPr>
                            </w:pPr>
                          </w:p>
                          <w:p w14:paraId="346E082E" w14:textId="354B842A" w:rsidR="00242CED" w:rsidRPr="000D5AE3" w:rsidRDefault="00242CED" w:rsidP="00242CED">
                            <w:pPr>
                              <w:tabs>
                                <w:tab w:val="left" w:pos="864"/>
                                <w:tab w:val="left" w:pos="4176"/>
                                <w:tab w:val="center" w:pos="7200"/>
                              </w:tabs>
                              <w:rPr>
                                <w:rFonts w:asciiTheme="minorHAnsi" w:hAnsiTheme="minorHAnsi" w:cstheme="minorHAnsi"/>
                                <w:sz w:val="24"/>
                              </w:rPr>
                            </w:pPr>
                            <w:bookmarkStart w:id="1" w:name="_Hlk211248105"/>
                            <w:r w:rsidRPr="0032228F">
                              <w:rPr>
                                <w:rFonts w:asciiTheme="minorHAnsi" w:hAnsiTheme="minorHAnsi" w:cstheme="minorHAnsi"/>
                                <w:b/>
                                <w:sz w:val="24"/>
                                <w:szCs w:val="24"/>
                              </w:rPr>
                              <w:t xml:space="preserve">Coût horaire pour la mise à disposition d’un travailleur en situation </w:t>
                            </w:r>
                            <w:bookmarkEnd w:id="1"/>
                            <w:r w:rsidR="000D5AE3" w:rsidRPr="0032228F">
                              <w:rPr>
                                <w:rFonts w:asciiTheme="minorHAnsi" w:hAnsiTheme="minorHAnsi" w:cstheme="minorHAnsi"/>
                                <w:b/>
                                <w:sz w:val="24"/>
                                <w:szCs w:val="24"/>
                              </w:rPr>
                              <w:t>d’handicap</w:t>
                            </w:r>
                            <w:r w:rsidR="000D5AE3" w:rsidRPr="000D5AE3">
                              <w:rPr>
                                <w:rFonts w:asciiTheme="minorHAnsi" w:hAnsiTheme="minorHAnsi" w:cstheme="minorHAnsi"/>
                                <w:sz w:val="24"/>
                              </w:rPr>
                              <w:t xml:space="preserve"> _</w:t>
                            </w:r>
                            <w:r w:rsidRPr="000D5AE3">
                              <w:rPr>
                                <w:rFonts w:asciiTheme="minorHAnsi" w:hAnsiTheme="minorHAnsi" w:cstheme="minorHAnsi"/>
                                <w:sz w:val="24"/>
                              </w:rPr>
                              <w:t>_________________________________  € TTC</w:t>
                            </w:r>
                          </w:p>
                          <w:p w14:paraId="71F4F927" w14:textId="77777777" w:rsidR="00C66621" w:rsidRPr="000D5AE3" w:rsidRDefault="00C66621" w:rsidP="003454C9">
                            <w:pPr>
                              <w:tabs>
                                <w:tab w:val="left" w:pos="864"/>
                                <w:tab w:val="left" w:pos="4176"/>
                                <w:tab w:val="center" w:pos="7200"/>
                              </w:tabs>
                              <w:rPr>
                                <w:rFonts w:asciiTheme="minorHAnsi" w:hAnsiTheme="minorHAnsi" w:cstheme="minorHAnsi"/>
                                <w:sz w:val="24"/>
                              </w:rPr>
                            </w:pPr>
                          </w:p>
                          <w:p w14:paraId="5E07408E" w14:textId="77777777" w:rsidR="00C66621" w:rsidRDefault="00C66621" w:rsidP="003454C9">
                            <w:pPr>
                              <w:tabs>
                                <w:tab w:val="left" w:pos="864"/>
                                <w:tab w:val="left" w:pos="4176"/>
                                <w:tab w:val="center" w:pos="7200"/>
                              </w:tabs>
                              <w:rPr>
                                <w:rFonts w:ascii="Arial" w:hAnsi="Arial"/>
                                <w:sz w:val="24"/>
                              </w:rPr>
                            </w:pPr>
                          </w:p>
                          <w:p w14:paraId="57447D4C" w14:textId="77777777" w:rsidR="00C66621" w:rsidRDefault="00C66621" w:rsidP="003454C9">
                            <w:pPr>
                              <w:tabs>
                                <w:tab w:val="left" w:pos="864"/>
                                <w:tab w:val="left" w:pos="4176"/>
                                <w:tab w:val="center" w:pos="7200"/>
                              </w:tabs>
                              <w:rPr>
                                <w:rFonts w:ascii="Arial" w:hAnsi="Arial"/>
                                <w:color w:val="FF0000"/>
                                <w:sz w:val="22"/>
                              </w:rPr>
                            </w:pPr>
                          </w:p>
                          <w:p w14:paraId="7987B428" w14:textId="77777777" w:rsidR="00C66621" w:rsidRDefault="00C66621" w:rsidP="003454C9">
                            <w:pPr>
                              <w:tabs>
                                <w:tab w:val="left" w:pos="864"/>
                                <w:tab w:val="left" w:pos="4176"/>
                                <w:tab w:val="center" w:pos="7200"/>
                              </w:tabs>
                              <w:rPr>
                                <w:rFonts w:ascii="Arial" w:hAnsi="Arial"/>
                                <w:color w:val="FF0000"/>
                                <w:sz w:val="22"/>
                              </w:rPr>
                            </w:pPr>
                          </w:p>
                          <w:p w14:paraId="661763C8" w14:textId="77777777" w:rsidR="00C66621" w:rsidRDefault="00C66621">
                            <w:pPr>
                              <w:tabs>
                                <w:tab w:val="left" w:pos="864"/>
                                <w:tab w:val="left" w:pos="4176"/>
                                <w:tab w:val="center" w:pos="7200"/>
                              </w:tabs>
                              <w:rPr>
                                <w:rFonts w:ascii="Arial" w:hAnsi="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B748A4" id="_x0000_t202" coordsize="21600,21600" o:spt="202" path="m,l,21600r21600,l21600,xe">
                <v:stroke joinstyle="miter"/>
                <v:path gradientshapeok="t" o:connecttype="rect"/>
              </v:shapetype>
              <v:shape id="Text Box 8" o:spid="_x0000_s1026" type="#_x0000_t202" style="position:absolute;margin-left:79.2pt;margin-top:0;width:417.6pt;height:748.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" o:allowincell="f" stroked="f">
                <v:textbox>
                  <w:txbxContent>
                    <w:p w14:paraId="3C106924" w14:textId="77777777" w:rsidR="00C66621" w:rsidRDefault="00C66621">
                      <w:pPr>
                        <w:pStyle w:val="Titre7"/>
                        <w:ind w:left="-142" w:right="-456"/>
                        <w:rPr>
                          <w:sz w:val="20"/>
                        </w:rPr>
                      </w:pPr>
                      <w:bookmarkStart w:id="2" w:name="_Hlk211249765"/>
                      <w:r>
                        <w:rPr>
                          <w:sz w:val="20"/>
                        </w:rPr>
                        <w:t>CAISSE D’ALLOCATIONS FAMILIALES DES ALPES-MARITIMES</w:t>
                      </w:r>
                    </w:p>
                    <w:p w14:paraId="5C9E5F92" w14:textId="77777777" w:rsidR="00C66621" w:rsidRDefault="00C66621">
                      <w:pPr>
                        <w:ind w:right="-456"/>
                        <w:jc w:val="center"/>
                        <w:rPr>
                          <w:smallCaps/>
                          <w:color w:val="000000"/>
                        </w:rPr>
                      </w:pPr>
                      <w:r>
                        <w:rPr>
                          <w:smallCaps/>
                          <w:color w:val="000000"/>
                        </w:rPr>
                        <w:t>06175 NICE CEDEX 2</w:t>
                      </w:r>
                    </w:p>
                    <w:p w14:paraId="42C5478B" w14:textId="77777777" w:rsidR="00C66621" w:rsidRDefault="00C66621">
                      <w:pPr>
                        <w:ind w:left="-284" w:right="-456"/>
                        <w:jc w:val="center"/>
                        <w:rPr>
                          <w:b/>
                          <w:smallCaps/>
                          <w:sz w:val="28"/>
                        </w:rPr>
                      </w:pPr>
                    </w:p>
                    <w:p w14:paraId="65D812EB" w14:textId="77777777" w:rsidR="000D5AE3" w:rsidRDefault="000D5AE3">
                      <w:pPr>
                        <w:ind w:left="-284" w:right="-456"/>
                        <w:jc w:val="center"/>
                        <w:rPr>
                          <w:b/>
                          <w:smallCaps/>
                          <w:sz w:val="28"/>
                        </w:rPr>
                      </w:pPr>
                    </w:p>
                    <w:p w14:paraId="255681BB" w14:textId="4A136A0B" w:rsidR="00C66621" w:rsidRPr="000D5AE3" w:rsidRDefault="000D5AE3">
                      <w:pPr>
                        <w:ind w:left="-284" w:right="-456"/>
                        <w:jc w:val="center"/>
                        <w:rPr>
                          <w:rFonts w:asciiTheme="minorHAnsi" w:hAnsiTheme="minorHAnsi" w:cstheme="minorHAnsi"/>
                          <w:b/>
                          <w:smallCaps/>
                          <w:sz w:val="32"/>
                          <w:szCs w:val="32"/>
                          <w:u w:val="single"/>
                        </w:rPr>
                      </w:pPr>
                      <w:r w:rsidRPr="000D5AE3">
                        <w:rPr>
                          <w:rFonts w:asciiTheme="minorHAnsi" w:hAnsiTheme="minorHAnsi" w:cstheme="minorHAnsi"/>
                          <w:b/>
                          <w:smallCaps/>
                          <w:sz w:val="32"/>
                          <w:szCs w:val="32"/>
                          <w:u w:val="single"/>
                        </w:rPr>
                        <w:t>MARCHE RESERVE</w:t>
                      </w:r>
                    </w:p>
                    <w:p w14:paraId="1AEDE0FF" w14:textId="77777777" w:rsidR="00C66621" w:rsidRDefault="00C66621">
                      <w:pPr>
                        <w:jc w:val="center"/>
                        <w:rPr>
                          <w:rFonts w:ascii="Arial" w:hAnsi="Arial"/>
                          <w:sz w:val="28"/>
                        </w:rPr>
                      </w:pPr>
                    </w:p>
                    <w:p w14:paraId="32DD4851" w14:textId="77777777" w:rsidR="00C66621" w:rsidRPr="000D5AE3" w:rsidRDefault="00C66621">
                      <w:pPr>
                        <w:jc w:val="center"/>
                        <w:rPr>
                          <w:rFonts w:asciiTheme="minorHAnsi" w:hAnsiTheme="minorHAnsi" w:cstheme="minorHAnsi"/>
                          <w:b/>
                          <w:sz w:val="28"/>
                          <w:szCs w:val="28"/>
                          <w:u w:val="single"/>
                        </w:rPr>
                      </w:pPr>
                      <w:r w:rsidRPr="000D5AE3">
                        <w:rPr>
                          <w:rFonts w:asciiTheme="minorHAnsi" w:hAnsiTheme="minorHAnsi" w:cstheme="minorHAnsi"/>
                          <w:b/>
                          <w:smallCaps/>
                          <w:color w:val="000000"/>
                          <w:sz w:val="28"/>
                          <w:szCs w:val="28"/>
                          <w:u w:val="single"/>
                        </w:rPr>
                        <w:t>PROCEDURE ADAPTEE </w:t>
                      </w:r>
                      <w:r w:rsidRPr="000D5AE3">
                        <w:rPr>
                          <w:rFonts w:asciiTheme="minorHAnsi" w:hAnsiTheme="minorHAnsi" w:cstheme="minorHAnsi"/>
                          <w:b/>
                          <w:sz w:val="28"/>
                          <w:szCs w:val="28"/>
                          <w:u w:val="single"/>
                        </w:rPr>
                        <w:t xml:space="preserve">: </w:t>
                      </w:r>
                    </w:p>
                    <w:p w14:paraId="6E2C0F4F" w14:textId="77777777" w:rsidR="00C66621" w:rsidRPr="000D5AE3" w:rsidRDefault="00C66621">
                      <w:pPr>
                        <w:jc w:val="center"/>
                        <w:rPr>
                          <w:rFonts w:asciiTheme="minorHAnsi" w:hAnsiTheme="minorHAnsi" w:cstheme="minorHAnsi"/>
                          <w:sz w:val="24"/>
                        </w:rPr>
                      </w:pPr>
                    </w:p>
                    <w:p w14:paraId="5FB53531" w14:textId="77777777" w:rsidR="00393149" w:rsidRPr="000D5AE3" w:rsidRDefault="00393149" w:rsidP="00393149">
                      <w:pPr>
                        <w:pStyle w:val="Standard"/>
                        <w:jc w:val="center"/>
                        <w:rPr>
                          <w:rFonts w:asciiTheme="minorHAnsi" w:hAnsiTheme="minorHAnsi" w:cstheme="minorHAnsi"/>
                          <w:b/>
                          <w:bCs/>
                          <w:smallCaps/>
                          <w:sz w:val="28"/>
                        </w:rPr>
                      </w:pPr>
                      <w:r w:rsidRPr="000D5AE3">
                        <w:rPr>
                          <w:rFonts w:asciiTheme="minorHAnsi" w:hAnsiTheme="minorHAnsi" w:cstheme="minorHAnsi"/>
                          <w:b/>
                          <w:bCs/>
                          <w:smallCaps/>
                          <w:sz w:val="28"/>
                        </w:rPr>
                        <w:t>accord cadre réserve aux entreprises adaptées et établissements et services d’aide par le travail pour :</w:t>
                      </w:r>
                    </w:p>
                    <w:p w14:paraId="45C6794F" w14:textId="77777777" w:rsidR="00393149" w:rsidRPr="000D5AE3" w:rsidRDefault="00393149" w:rsidP="00393149">
                      <w:pPr>
                        <w:pStyle w:val="Standard"/>
                        <w:jc w:val="center"/>
                        <w:rPr>
                          <w:rFonts w:asciiTheme="minorHAnsi" w:hAnsiTheme="minorHAnsi" w:cstheme="minorHAnsi"/>
                          <w:b/>
                          <w:bCs/>
                          <w:smallCaps/>
                          <w:sz w:val="28"/>
                        </w:rPr>
                      </w:pPr>
                    </w:p>
                    <w:p w14:paraId="6A28A3BD" w14:textId="598A308F" w:rsidR="00393149" w:rsidRPr="000D5AE3" w:rsidRDefault="00393149" w:rsidP="00393149">
                      <w:pPr>
                        <w:pStyle w:val="Standard"/>
                        <w:jc w:val="center"/>
                        <w:rPr>
                          <w:rFonts w:asciiTheme="minorHAnsi" w:hAnsiTheme="minorHAnsi" w:cstheme="minorHAnsi"/>
                          <w:b/>
                          <w:bCs/>
                        </w:rPr>
                      </w:pPr>
                      <w:r w:rsidRPr="000D5AE3">
                        <w:rPr>
                          <w:rFonts w:asciiTheme="minorHAnsi" w:hAnsiTheme="minorHAnsi" w:cstheme="minorHAnsi"/>
                          <w:b/>
                          <w:bCs/>
                          <w:smallCaps/>
                          <w:sz w:val="28"/>
                        </w:rPr>
                        <w:t>la confection, la livraison de repas en liaison froide et la mise à disposition de personnel en situation d’handicap au site de la trinite</w:t>
                      </w:r>
                    </w:p>
                    <w:p w14:paraId="5925D160" w14:textId="77777777" w:rsidR="00C66621" w:rsidRPr="000D5AE3" w:rsidRDefault="00C66621">
                      <w:pPr>
                        <w:jc w:val="center"/>
                        <w:rPr>
                          <w:rFonts w:asciiTheme="minorHAnsi" w:hAnsiTheme="minorHAnsi" w:cstheme="minorHAnsi"/>
                          <w:sz w:val="24"/>
                        </w:rPr>
                      </w:pPr>
                    </w:p>
                    <w:p w14:paraId="297FC36B" w14:textId="77777777" w:rsidR="000D5AE3" w:rsidRDefault="000D5AE3">
                      <w:pPr>
                        <w:pStyle w:val="Titre4"/>
                        <w:rPr>
                          <w:rFonts w:asciiTheme="minorHAnsi" w:hAnsiTheme="minorHAnsi" w:cstheme="minorHAnsi"/>
                        </w:rPr>
                      </w:pPr>
                    </w:p>
                    <w:p w14:paraId="1ADE2A64" w14:textId="101A2244" w:rsidR="00C66621" w:rsidRPr="000D5AE3" w:rsidRDefault="0032228F">
                      <w:pPr>
                        <w:pStyle w:val="Titre4"/>
                        <w:rPr>
                          <w:rFonts w:asciiTheme="minorHAnsi" w:hAnsiTheme="minorHAnsi" w:cstheme="minorHAnsi"/>
                          <w:color w:val="auto"/>
                        </w:rPr>
                      </w:pPr>
                      <w:r w:rsidRPr="0032228F">
                        <w:rPr>
                          <w:rFonts w:asciiTheme="minorHAnsi" w:hAnsiTheme="minorHAnsi" w:cstheme="minorHAnsi"/>
                          <w:sz w:val="32"/>
                          <w:szCs w:val="32"/>
                        </w:rPr>
                        <w:t>accord cadre</w:t>
                      </w:r>
                      <w:r w:rsidR="00C66621" w:rsidRPr="000D5AE3">
                        <w:rPr>
                          <w:rFonts w:asciiTheme="minorHAnsi" w:hAnsiTheme="minorHAnsi" w:cstheme="minorHAnsi"/>
                        </w:rPr>
                        <w:t xml:space="preserve"> N°</w:t>
                      </w:r>
                      <w:r w:rsidR="005A0BF0" w:rsidRPr="000D5AE3">
                        <w:rPr>
                          <w:rFonts w:asciiTheme="minorHAnsi" w:hAnsiTheme="minorHAnsi" w:cstheme="minorHAnsi"/>
                          <w:color w:val="auto"/>
                        </w:rPr>
                        <w:t>202</w:t>
                      </w:r>
                      <w:r w:rsidR="00412FE9" w:rsidRPr="000D5AE3">
                        <w:rPr>
                          <w:rFonts w:asciiTheme="minorHAnsi" w:hAnsiTheme="minorHAnsi" w:cstheme="minorHAnsi"/>
                          <w:color w:val="auto"/>
                        </w:rPr>
                        <w:t>5.</w:t>
                      </w:r>
                      <w:r w:rsidR="000D5AE3">
                        <w:rPr>
                          <w:rFonts w:asciiTheme="minorHAnsi" w:hAnsiTheme="minorHAnsi" w:cstheme="minorHAnsi"/>
                          <w:color w:val="auto"/>
                        </w:rPr>
                        <w:t>10</w:t>
                      </w:r>
                    </w:p>
                    <w:bookmarkEnd w:id="2"/>
                    <w:p w14:paraId="580D01FD" w14:textId="77777777" w:rsidR="00C66621" w:rsidRPr="000D5AE3" w:rsidRDefault="00C66621">
                      <w:pPr>
                        <w:ind w:left="-284" w:right="-456"/>
                        <w:jc w:val="center"/>
                        <w:rPr>
                          <w:rFonts w:asciiTheme="minorHAnsi" w:hAnsiTheme="minorHAnsi" w:cstheme="minorHAnsi"/>
                          <w:b/>
                          <w:sz w:val="28"/>
                        </w:rPr>
                      </w:pPr>
                    </w:p>
                    <w:p w14:paraId="06122194" w14:textId="12F31890" w:rsidR="00C66621" w:rsidRPr="000D5AE3" w:rsidRDefault="00C66621" w:rsidP="00544048">
                      <w:pPr>
                        <w:pStyle w:val="Titre8"/>
                        <w:pBdr>
                          <w:top w:val="none" w:sz="0" w:space="0" w:color="auto"/>
                          <w:left w:val="none" w:sz="0" w:space="0" w:color="auto"/>
                          <w:bottom w:val="none" w:sz="0" w:space="0" w:color="auto"/>
                          <w:right w:val="none" w:sz="0" w:space="0" w:color="auto"/>
                        </w:pBdr>
                        <w:ind w:left="-284" w:right="-456"/>
                        <w:rPr>
                          <w:rFonts w:asciiTheme="minorHAnsi" w:hAnsiTheme="minorHAnsi" w:cstheme="minorHAnsi"/>
                          <w:sz w:val="28"/>
                          <w:u w:val="single"/>
                        </w:rPr>
                      </w:pPr>
                      <w:r w:rsidRPr="000D5AE3">
                        <w:rPr>
                          <w:rFonts w:asciiTheme="minorHAnsi" w:hAnsiTheme="minorHAnsi" w:cstheme="minorHAnsi"/>
                          <w:sz w:val="28"/>
                          <w:u w:val="single"/>
                        </w:rPr>
                        <w:t>ACTE D’ENGAGEMENT</w:t>
                      </w:r>
                      <w:r w:rsidR="00C80D84" w:rsidRPr="000D5AE3">
                        <w:rPr>
                          <w:rFonts w:asciiTheme="minorHAnsi" w:hAnsiTheme="minorHAnsi" w:cstheme="minorHAnsi"/>
                          <w:sz w:val="28"/>
                          <w:u w:val="single"/>
                        </w:rPr>
                        <w:t xml:space="preserve"> </w:t>
                      </w:r>
                    </w:p>
                    <w:p w14:paraId="009ED601" w14:textId="77777777" w:rsidR="00C66621" w:rsidRDefault="00C66621">
                      <w:pPr>
                        <w:pStyle w:val="Titre8"/>
                        <w:pBdr>
                          <w:top w:val="none" w:sz="0" w:space="0" w:color="auto"/>
                          <w:left w:val="none" w:sz="0" w:space="0" w:color="auto"/>
                          <w:bottom w:val="none" w:sz="0" w:space="0" w:color="auto"/>
                          <w:right w:val="none" w:sz="0" w:space="0" w:color="auto"/>
                        </w:pBdr>
                        <w:ind w:left="-284" w:right="-456"/>
                        <w:rPr>
                          <w:sz w:val="28"/>
                          <w:u w:val="single"/>
                        </w:rPr>
                      </w:pPr>
                    </w:p>
                    <w:p w14:paraId="6884906B" w14:textId="77777777" w:rsidR="00C66621" w:rsidRDefault="00C66621">
                      <w:pPr>
                        <w:pStyle w:val="Notedebasdepage"/>
                      </w:pPr>
                    </w:p>
                    <w:p w14:paraId="40A55195" w14:textId="77777777" w:rsidR="00C66621" w:rsidRDefault="00C66621"/>
                    <w:p w14:paraId="213797F9" w14:textId="77777777" w:rsidR="00C66621" w:rsidRPr="000D5AE3" w:rsidRDefault="00C66621">
                      <w:pPr>
                        <w:pBdr>
                          <w:top w:val="single" w:sz="6" w:space="1" w:color="auto"/>
                          <w:left w:val="single" w:sz="6" w:space="1" w:color="auto"/>
                          <w:bottom w:val="single" w:sz="18" w:space="1" w:color="auto"/>
                          <w:right w:val="single" w:sz="18" w:space="1" w:color="auto"/>
                        </w:pBdr>
                        <w:tabs>
                          <w:tab w:val="left" w:pos="864"/>
                          <w:tab w:val="left" w:pos="4176"/>
                          <w:tab w:val="center" w:pos="7200"/>
                        </w:tabs>
                        <w:ind w:left="567" w:right="855"/>
                        <w:jc w:val="center"/>
                        <w:rPr>
                          <w:rFonts w:asciiTheme="minorHAnsi" w:hAnsiTheme="minorHAnsi" w:cstheme="minorHAnsi"/>
                          <w:b/>
                          <w:sz w:val="24"/>
                        </w:rPr>
                      </w:pPr>
                      <w:r w:rsidRPr="000D5AE3">
                        <w:rPr>
                          <w:rFonts w:asciiTheme="minorHAnsi" w:hAnsiTheme="minorHAnsi" w:cstheme="minorHAnsi"/>
                          <w:b/>
                          <w:sz w:val="24"/>
                        </w:rPr>
                        <w:t>ENTREPRISE : ___________________________</w:t>
                      </w:r>
                    </w:p>
                    <w:p w14:paraId="6CCDF2F0" w14:textId="77777777" w:rsidR="00C66621" w:rsidRPr="000D5AE3" w:rsidRDefault="00C66621">
                      <w:pPr>
                        <w:pBdr>
                          <w:top w:val="single" w:sz="6" w:space="1" w:color="auto"/>
                          <w:left w:val="single" w:sz="6" w:space="1" w:color="auto"/>
                          <w:bottom w:val="single" w:sz="18" w:space="1" w:color="auto"/>
                          <w:right w:val="single" w:sz="18" w:space="1" w:color="auto"/>
                        </w:pBdr>
                        <w:tabs>
                          <w:tab w:val="left" w:pos="864"/>
                          <w:tab w:val="left" w:pos="4176"/>
                          <w:tab w:val="center" w:pos="7200"/>
                        </w:tabs>
                        <w:ind w:left="567" w:right="855"/>
                        <w:jc w:val="center"/>
                        <w:rPr>
                          <w:rFonts w:asciiTheme="minorHAnsi" w:hAnsiTheme="minorHAnsi" w:cstheme="minorHAnsi"/>
                          <w:b/>
                        </w:rPr>
                      </w:pPr>
                    </w:p>
                    <w:p w14:paraId="33EDC5F8" w14:textId="77777777" w:rsidR="00C66621" w:rsidRPr="000D5AE3" w:rsidRDefault="00C66621">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xml:space="preserve">    </w:t>
                      </w:r>
                    </w:p>
                    <w:p w14:paraId="43D07A69" w14:textId="77777777" w:rsidR="00C66621" w:rsidRPr="000D5AE3" w:rsidRDefault="00C66621">
                      <w:pPr>
                        <w:tabs>
                          <w:tab w:val="left" w:pos="864"/>
                          <w:tab w:val="left" w:pos="4176"/>
                          <w:tab w:val="center" w:pos="7200"/>
                        </w:tabs>
                        <w:jc w:val="both"/>
                        <w:rPr>
                          <w:rFonts w:asciiTheme="minorHAnsi" w:hAnsiTheme="minorHAnsi" w:cstheme="minorHAnsi"/>
                          <w:sz w:val="24"/>
                        </w:rPr>
                      </w:pPr>
                    </w:p>
                    <w:p w14:paraId="2FF4D447" w14:textId="25C37AAC" w:rsidR="00C66621" w:rsidRPr="000D5AE3" w:rsidRDefault="00C66621">
                      <w:pPr>
                        <w:tabs>
                          <w:tab w:val="left" w:pos="864"/>
                          <w:tab w:val="left" w:pos="4176"/>
                          <w:tab w:val="center" w:pos="7200"/>
                        </w:tabs>
                        <w:rPr>
                          <w:rFonts w:asciiTheme="minorHAnsi" w:hAnsiTheme="minorHAnsi" w:cstheme="minorHAnsi"/>
                          <w:b/>
                          <w:sz w:val="24"/>
                        </w:rPr>
                      </w:pPr>
                      <w:r w:rsidRPr="000D5AE3">
                        <w:rPr>
                          <w:rFonts w:asciiTheme="minorHAnsi" w:hAnsiTheme="minorHAnsi" w:cstheme="minorHAnsi"/>
                          <w:sz w:val="24"/>
                        </w:rPr>
                        <w:t xml:space="preserve"> </w:t>
                      </w:r>
                      <w:r w:rsidRPr="000D5AE3">
                        <w:rPr>
                          <w:rFonts w:asciiTheme="minorHAnsi" w:hAnsiTheme="minorHAnsi" w:cstheme="minorHAnsi"/>
                          <w:b/>
                          <w:sz w:val="24"/>
                          <w:u w:val="single"/>
                        </w:rPr>
                        <w:t xml:space="preserve">DATE </w:t>
                      </w:r>
                      <w:r w:rsidR="0032228F">
                        <w:rPr>
                          <w:rFonts w:asciiTheme="minorHAnsi" w:hAnsiTheme="minorHAnsi" w:cstheme="minorHAnsi"/>
                          <w:b/>
                          <w:sz w:val="24"/>
                          <w:u w:val="single"/>
                        </w:rPr>
                        <w:t>DE L’ACCORD CADRE</w:t>
                      </w:r>
                      <w:r w:rsidRPr="000D5AE3">
                        <w:rPr>
                          <w:rFonts w:asciiTheme="minorHAnsi" w:hAnsiTheme="minorHAnsi" w:cstheme="minorHAnsi"/>
                          <w:b/>
                          <w:sz w:val="24"/>
                        </w:rPr>
                        <w:t xml:space="preserve">:   ______________________________________ </w:t>
                      </w:r>
                    </w:p>
                    <w:p w14:paraId="5E80823B" w14:textId="77777777" w:rsidR="00C66621" w:rsidRPr="000D5AE3" w:rsidRDefault="00C66621">
                      <w:pPr>
                        <w:tabs>
                          <w:tab w:val="left" w:pos="864"/>
                          <w:tab w:val="left" w:pos="4176"/>
                          <w:tab w:val="center" w:pos="7200"/>
                        </w:tabs>
                        <w:rPr>
                          <w:rFonts w:asciiTheme="minorHAnsi" w:hAnsiTheme="minorHAnsi" w:cstheme="minorHAnsi"/>
                          <w:b/>
                          <w:i/>
                          <w:sz w:val="16"/>
                        </w:rPr>
                      </w:pPr>
                      <w:r w:rsidRPr="000D5AE3">
                        <w:rPr>
                          <w:rFonts w:asciiTheme="minorHAnsi" w:hAnsiTheme="minorHAnsi" w:cstheme="minorHAnsi"/>
                          <w:b/>
                          <w:sz w:val="24"/>
                        </w:rPr>
                        <w:t xml:space="preserve"> </w:t>
                      </w:r>
                      <w:r w:rsidRPr="000D5AE3">
                        <w:rPr>
                          <w:rFonts w:asciiTheme="minorHAnsi" w:hAnsiTheme="minorHAnsi" w:cstheme="minorHAnsi"/>
                          <w:b/>
                          <w:i/>
                          <w:sz w:val="16"/>
                        </w:rPr>
                        <w:t xml:space="preserve">La date de l’accord cadre est celle à laquelle  le titulaire reçoit la notification :  cette date  est aussi indiquée sur la page 6 de l'acte  d'engagement (à remplir </w:t>
                      </w:r>
                      <w:r w:rsidRPr="000D5AE3">
                        <w:rPr>
                          <w:rFonts w:asciiTheme="minorHAnsi" w:hAnsiTheme="minorHAnsi" w:cstheme="minorHAnsi"/>
                          <w:i/>
                        </w:rPr>
                        <w:t>par le Pouvoir Adjudicateur</w:t>
                      </w:r>
                      <w:r w:rsidRPr="000D5AE3">
                        <w:rPr>
                          <w:rFonts w:asciiTheme="minorHAnsi" w:hAnsiTheme="minorHAnsi" w:cstheme="minorHAnsi"/>
                          <w:b/>
                          <w:i/>
                          <w:sz w:val="16"/>
                        </w:rPr>
                        <w:t>)</w:t>
                      </w:r>
                    </w:p>
                    <w:p w14:paraId="0310F47E" w14:textId="77777777" w:rsidR="00C66621" w:rsidRPr="000D5AE3" w:rsidRDefault="00C66621">
                      <w:pPr>
                        <w:tabs>
                          <w:tab w:val="left" w:pos="864"/>
                          <w:tab w:val="left" w:pos="4176"/>
                          <w:tab w:val="center" w:pos="7200"/>
                        </w:tabs>
                        <w:rPr>
                          <w:rFonts w:asciiTheme="minorHAnsi" w:hAnsiTheme="minorHAnsi" w:cstheme="minorHAnsi"/>
                          <w:i/>
                          <w:sz w:val="24"/>
                        </w:rPr>
                      </w:pPr>
                      <w:r w:rsidRPr="000D5AE3">
                        <w:rPr>
                          <w:rFonts w:asciiTheme="minorHAnsi" w:hAnsiTheme="minorHAnsi" w:cstheme="minorHAnsi"/>
                          <w:i/>
                          <w:sz w:val="24"/>
                        </w:rPr>
                        <w:t xml:space="preserve"> </w:t>
                      </w:r>
                    </w:p>
                    <w:p w14:paraId="3C803E32" w14:textId="77777777" w:rsidR="00C66621" w:rsidRPr="000D5AE3" w:rsidRDefault="00C66621">
                      <w:pPr>
                        <w:tabs>
                          <w:tab w:val="left" w:pos="864"/>
                          <w:tab w:val="left" w:pos="4176"/>
                          <w:tab w:val="center" w:pos="7200"/>
                        </w:tabs>
                        <w:rPr>
                          <w:rFonts w:asciiTheme="minorHAnsi" w:hAnsiTheme="minorHAnsi" w:cstheme="minorHAnsi"/>
                          <w:b/>
                          <w:sz w:val="24"/>
                        </w:rPr>
                      </w:pPr>
                    </w:p>
                    <w:p w14:paraId="7D12C5B4" w14:textId="1CE9C23F" w:rsidR="00C66621" w:rsidRPr="000D5AE3" w:rsidRDefault="00C66621" w:rsidP="002B043A">
                      <w:pPr>
                        <w:tabs>
                          <w:tab w:val="left" w:pos="864"/>
                          <w:tab w:val="left" w:pos="4176"/>
                          <w:tab w:val="center" w:pos="7200"/>
                        </w:tabs>
                        <w:rPr>
                          <w:rFonts w:asciiTheme="minorHAnsi" w:hAnsiTheme="minorHAnsi" w:cstheme="minorHAnsi"/>
                          <w:sz w:val="22"/>
                        </w:rPr>
                      </w:pPr>
                      <w:r w:rsidRPr="000D5AE3">
                        <w:rPr>
                          <w:rFonts w:asciiTheme="minorHAnsi" w:hAnsiTheme="minorHAnsi" w:cstheme="minorHAnsi"/>
                          <w:b/>
                          <w:sz w:val="24"/>
                        </w:rPr>
                        <w:t xml:space="preserve">  </w:t>
                      </w:r>
                      <w:r w:rsidR="002B043A" w:rsidRPr="000D5AE3">
                        <w:rPr>
                          <w:rFonts w:asciiTheme="minorHAnsi" w:hAnsiTheme="minorHAnsi" w:cstheme="minorHAnsi"/>
                          <w:b/>
                          <w:sz w:val="24"/>
                          <w:u w:val="single"/>
                        </w:rPr>
                        <w:t>MONTANTS</w:t>
                      </w:r>
                      <w:r w:rsidR="002B043A" w:rsidRPr="000D5AE3">
                        <w:rPr>
                          <w:rFonts w:asciiTheme="minorHAnsi" w:hAnsiTheme="minorHAnsi" w:cstheme="minorHAnsi"/>
                          <w:b/>
                          <w:sz w:val="24"/>
                        </w:rPr>
                        <w:t xml:space="preserve"> :  </w:t>
                      </w:r>
                      <w:r w:rsidR="002B043A" w:rsidRPr="000D5AE3">
                        <w:rPr>
                          <w:rFonts w:asciiTheme="minorHAnsi" w:hAnsiTheme="minorHAnsi" w:cstheme="minorHAnsi"/>
                          <w:b/>
                          <w:i/>
                        </w:rPr>
                        <w:t>(à remplir par le Pouvoir Adjudicateur)</w:t>
                      </w:r>
                    </w:p>
                    <w:p w14:paraId="54378BA4" w14:textId="77777777" w:rsidR="00C66621" w:rsidRPr="000D5AE3" w:rsidRDefault="00C66621" w:rsidP="003454C9">
                      <w:pPr>
                        <w:tabs>
                          <w:tab w:val="left" w:pos="864"/>
                          <w:tab w:val="left" w:pos="4176"/>
                          <w:tab w:val="center" w:pos="7200"/>
                        </w:tabs>
                        <w:rPr>
                          <w:rFonts w:asciiTheme="minorHAnsi" w:hAnsiTheme="minorHAnsi" w:cstheme="minorHAnsi"/>
                          <w:color w:val="FF0000"/>
                          <w:sz w:val="22"/>
                        </w:rPr>
                      </w:pPr>
                      <w:r w:rsidRPr="000D5AE3">
                        <w:rPr>
                          <w:rFonts w:asciiTheme="minorHAnsi" w:hAnsiTheme="minorHAnsi" w:cstheme="minorHAnsi"/>
                          <w:color w:val="FF0000"/>
                          <w:sz w:val="22"/>
                        </w:rPr>
                        <w:t xml:space="preserve"> </w:t>
                      </w:r>
                    </w:p>
                    <w:p w14:paraId="00F1BFA5" w14:textId="18A751C8" w:rsidR="002B043A" w:rsidRPr="000D5AE3" w:rsidRDefault="0032228F" w:rsidP="002B043A">
                      <w:pPr>
                        <w:tabs>
                          <w:tab w:val="left" w:pos="864"/>
                          <w:tab w:val="left" w:pos="4176"/>
                          <w:tab w:val="center" w:pos="7200"/>
                        </w:tabs>
                        <w:rPr>
                          <w:rFonts w:asciiTheme="minorHAnsi" w:hAnsiTheme="minorHAnsi" w:cstheme="minorHAnsi"/>
                          <w:sz w:val="24"/>
                        </w:rPr>
                      </w:pPr>
                      <w:r w:rsidRPr="000D5AE3">
                        <w:rPr>
                          <w:rFonts w:asciiTheme="minorHAnsi" w:hAnsiTheme="minorHAnsi" w:cstheme="minorHAnsi"/>
                          <w:b/>
                          <w:sz w:val="24"/>
                          <w:szCs w:val="24"/>
                        </w:rPr>
                        <w:t>Coût d’un repas « classique servi à table » </w:t>
                      </w:r>
                      <w:r w:rsidR="002B043A" w:rsidRPr="000D5AE3">
                        <w:rPr>
                          <w:rFonts w:asciiTheme="minorHAnsi" w:hAnsiTheme="minorHAnsi" w:cstheme="minorHAnsi"/>
                          <w:sz w:val="24"/>
                        </w:rPr>
                        <w:t>____________________________€TTC</w:t>
                      </w:r>
                    </w:p>
                    <w:p w14:paraId="5551E000" w14:textId="77777777" w:rsidR="002B043A" w:rsidRPr="000D5AE3" w:rsidRDefault="002B043A" w:rsidP="002B043A">
                      <w:pPr>
                        <w:tabs>
                          <w:tab w:val="left" w:pos="864"/>
                          <w:tab w:val="left" w:pos="4176"/>
                          <w:tab w:val="center" w:pos="7200"/>
                        </w:tabs>
                        <w:rPr>
                          <w:rFonts w:asciiTheme="minorHAnsi" w:hAnsiTheme="minorHAnsi" w:cstheme="minorHAnsi"/>
                          <w:sz w:val="24"/>
                        </w:rPr>
                      </w:pPr>
                    </w:p>
                    <w:p w14:paraId="410B4FA5" w14:textId="77777777" w:rsidR="002B043A" w:rsidRPr="000D5AE3" w:rsidRDefault="002B043A" w:rsidP="002B043A">
                      <w:pPr>
                        <w:tabs>
                          <w:tab w:val="left" w:pos="864"/>
                          <w:tab w:val="left" w:pos="4176"/>
                          <w:tab w:val="center" w:pos="7200"/>
                        </w:tabs>
                        <w:rPr>
                          <w:rFonts w:asciiTheme="minorHAnsi" w:hAnsiTheme="minorHAnsi" w:cstheme="minorHAnsi"/>
                          <w:sz w:val="24"/>
                        </w:rPr>
                      </w:pPr>
                    </w:p>
                    <w:p w14:paraId="69FB449B" w14:textId="3059CF13" w:rsidR="002B043A" w:rsidRPr="000D5AE3" w:rsidRDefault="0032228F" w:rsidP="002B043A">
                      <w:pPr>
                        <w:tabs>
                          <w:tab w:val="left" w:pos="864"/>
                          <w:tab w:val="left" w:pos="4176"/>
                          <w:tab w:val="center" w:pos="7200"/>
                        </w:tabs>
                        <w:rPr>
                          <w:rFonts w:asciiTheme="minorHAnsi" w:hAnsiTheme="minorHAnsi" w:cstheme="minorHAnsi"/>
                          <w:sz w:val="24"/>
                        </w:rPr>
                      </w:pPr>
                      <w:r w:rsidRPr="000D5AE3">
                        <w:rPr>
                          <w:rFonts w:asciiTheme="minorHAnsi" w:hAnsiTheme="minorHAnsi" w:cstheme="minorHAnsi"/>
                          <w:b/>
                          <w:sz w:val="24"/>
                          <w:szCs w:val="24"/>
                        </w:rPr>
                        <w:t>Coût d’un repas « sous forme de buffet froid</w:t>
                      </w:r>
                      <w:r w:rsidRPr="000D5AE3">
                        <w:rPr>
                          <w:rFonts w:asciiTheme="minorHAnsi" w:hAnsiTheme="minorHAnsi" w:cstheme="minorHAnsi"/>
                          <w:b/>
                          <w:sz w:val="24"/>
                          <w:szCs w:val="24"/>
                        </w:rPr>
                        <w:t xml:space="preserve"> »</w:t>
                      </w:r>
                      <w:r w:rsidRPr="000D5AE3">
                        <w:rPr>
                          <w:rFonts w:asciiTheme="minorHAnsi" w:hAnsiTheme="minorHAnsi" w:cstheme="minorHAnsi"/>
                          <w:sz w:val="24"/>
                        </w:rPr>
                        <w:t xml:space="preserve"> _</w:t>
                      </w:r>
                      <w:r w:rsidR="002B043A" w:rsidRPr="000D5AE3">
                        <w:rPr>
                          <w:rFonts w:asciiTheme="minorHAnsi" w:hAnsiTheme="minorHAnsi" w:cstheme="minorHAnsi"/>
                          <w:sz w:val="24"/>
                        </w:rPr>
                        <w:t>_______________________€TTC</w:t>
                      </w:r>
                    </w:p>
                    <w:p w14:paraId="6783DC14" w14:textId="77777777" w:rsidR="002B043A" w:rsidRPr="000D5AE3" w:rsidRDefault="002B043A" w:rsidP="002B043A">
                      <w:pPr>
                        <w:tabs>
                          <w:tab w:val="left" w:pos="864"/>
                          <w:tab w:val="left" w:pos="4176"/>
                          <w:tab w:val="center" w:pos="7200"/>
                        </w:tabs>
                        <w:rPr>
                          <w:rFonts w:asciiTheme="minorHAnsi" w:hAnsiTheme="minorHAnsi" w:cstheme="minorHAnsi"/>
                          <w:sz w:val="24"/>
                        </w:rPr>
                      </w:pPr>
                    </w:p>
                    <w:p w14:paraId="489EC913" w14:textId="77777777" w:rsidR="002B043A" w:rsidRPr="000D5AE3" w:rsidRDefault="002B043A" w:rsidP="002B043A">
                      <w:pPr>
                        <w:tabs>
                          <w:tab w:val="left" w:pos="864"/>
                          <w:tab w:val="left" w:pos="4176"/>
                          <w:tab w:val="center" w:pos="7200"/>
                        </w:tabs>
                        <w:rPr>
                          <w:rFonts w:asciiTheme="minorHAnsi" w:hAnsiTheme="minorHAnsi" w:cstheme="minorHAnsi"/>
                          <w:sz w:val="24"/>
                        </w:rPr>
                      </w:pPr>
                    </w:p>
                    <w:p w14:paraId="0E94C7A1" w14:textId="79EFF812" w:rsidR="002B043A" w:rsidRPr="000D5AE3" w:rsidRDefault="0032228F" w:rsidP="002B043A">
                      <w:pPr>
                        <w:tabs>
                          <w:tab w:val="left" w:pos="864"/>
                          <w:tab w:val="left" w:pos="4176"/>
                          <w:tab w:val="center" w:pos="7200"/>
                        </w:tabs>
                        <w:rPr>
                          <w:rFonts w:asciiTheme="minorHAnsi" w:hAnsiTheme="minorHAnsi" w:cstheme="minorHAnsi"/>
                          <w:sz w:val="24"/>
                        </w:rPr>
                      </w:pPr>
                      <w:r w:rsidRPr="000D5AE3">
                        <w:rPr>
                          <w:rFonts w:asciiTheme="minorHAnsi" w:hAnsiTheme="minorHAnsi" w:cstheme="minorHAnsi"/>
                          <w:b/>
                          <w:sz w:val="24"/>
                          <w:szCs w:val="24"/>
                        </w:rPr>
                        <w:t xml:space="preserve">Coût d’un repas « sous forme de buffet </w:t>
                      </w:r>
                      <w:r>
                        <w:rPr>
                          <w:rFonts w:asciiTheme="minorHAnsi" w:hAnsiTheme="minorHAnsi" w:cstheme="minorHAnsi"/>
                          <w:b/>
                          <w:sz w:val="24"/>
                          <w:szCs w:val="24"/>
                        </w:rPr>
                        <w:t xml:space="preserve">chaud </w:t>
                      </w:r>
                      <w:r w:rsidRPr="000D5AE3">
                        <w:rPr>
                          <w:rFonts w:asciiTheme="minorHAnsi" w:hAnsiTheme="minorHAnsi" w:cstheme="minorHAnsi"/>
                          <w:b/>
                          <w:sz w:val="24"/>
                          <w:szCs w:val="24"/>
                        </w:rPr>
                        <w:t>»</w:t>
                      </w:r>
                      <w:r w:rsidR="002B043A" w:rsidRPr="000D5AE3">
                        <w:rPr>
                          <w:rFonts w:asciiTheme="minorHAnsi" w:hAnsiTheme="minorHAnsi" w:cstheme="minorHAnsi"/>
                          <w:sz w:val="24"/>
                        </w:rPr>
                        <w:t>_______________________€TTC</w:t>
                      </w:r>
                    </w:p>
                    <w:p w14:paraId="7CBB2A46" w14:textId="77777777" w:rsidR="002B043A" w:rsidRPr="000D5AE3" w:rsidRDefault="002B043A" w:rsidP="002B043A">
                      <w:pPr>
                        <w:tabs>
                          <w:tab w:val="left" w:pos="864"/>
                          <w:tab w:val="left" w:pos="4176"/>
                          <w:tab w:val="center" w:pos="7200"/>
                        </w:tabs>
                        <w:rPr>
                          <w:rFonts w:asciiTheme="minorHAnsi" w:hAnsiTheme="minorHAnsi" w:cstheme="minorHAnsi"/>
                          <w:sz w:val="24"/>
                        </w:rPr>
                      </w:pPr>
                    </w:p>
                    <w:p w14:paraId="3351C7E0" w14:textId="77777777" w:rsidR="002B043A" w:rsidRPr="000D5AE3" w:rsidRDefault="002B043A" w:rsidP="002B043A">
                      <w:pPr>
                        <w:tabs>
                          <w:tab w:val="left" w:pos="864"/>
                          <w:tab w:val="left" w:pos="4176"/>
                          <w:tab w:val="center" w:pos="7200"/>
                        </w:tabs>
                        <w:rPr>
                          <w:rFonts w:asciiTheme="minorHAnsi" w:hAnsiTheme="minorHAnsi" w:cstheme="minorHAnsi"/>
                          <w:sz w:val="24"/>
                        </w:rPr>
                      </w:pPr>
                    </w:p>
                    <w:p w14:paraId="636DAD5F" w14:textId="51254139" w:rsidR="002B043A" w:rsidRPr="000D5AE3" w:rsidRDefault="0032228F" w:rsidP="002B043A">
                      <w:pPr>
                        <w:tabs>
                          <w:tab w:val="left" w:pos="864"/>
                          <w:tab w:val="left" w:pos="4176"/>
                          <w:tab w:val="center" w:pos="7200"/>
                        </w:tabs>
                        <w:rPr>
                          <w:rFonts w:asciiTheme="minorHAnsi" w:hAnsiTheme="minorHAnsi" w:cstheme="minorHAnsi"/>
                          <w:sz w:val="24"/>
                        </w:rPr>
                      </w:pPr>
                      <w:r w:rsidRPr="000D5AE3">
                        <w:rPr>
                          <w:rFonts w:asciiTheme="minorHAnsi" w:hAnsiTheme="minorHAnsi" w:cstheme="minorHAnsi"/>
                          <w:b/>
                          <w:sz w:val="24"/>
                          <w:szCs w:val="24"/>
                        </w:rPr>
                        <w:t>Coût d’un accueil Café du matin</w:t>
                      </w:r>
                      <w:r>
                        <w:rPr>
                          <w:rFonts w:asciiTheme="minorHAnsi" w:hAnsiTheme="minorHAnsi" w:cstheme="minorHAnsi"/>
                          <w:b/>
                          <w:sz w:val="24"/>
                          <w:szCs w:val="24"/>
                        </w:rPr>
                        <w:t> </w:t>
                      </w:r>
                      <w:r w:rsidR="002B043A" w:rsidRPr="000D5AE3">
                        <w:rPr>
                          <w:rFonts w:asciiTheme="minorHAnsi" w:hAnsiTheme="minorHAnsi" w:cstheme="minorHAnsi"/>
                          <w:sz w:val="24"/>
                        </w:rPr>
                        <w:t>____________________________€TTC</w:t>
                      </w:r>
                    </w:p>
                    <w:p w14:paraId="21A8956A" w14:textId="77777777" w:rsidR="00242CED" w:rsidRPr="000D5AE3" w:rsidRDefault="00242CED" w:rsidP="002B043A">
                      <w:pPr>
                        <w:tabs>
                          <w:tab w:val="left" w:pos="864"/>
                          <w:tab w:val="left" w:pos="4176"/>
                          <w:tab w:val="center" w:pos="7200"/>
                        </w:tabs>
                        <w:rPr>
                          <w:rFonts w:asciiTheme="minorHAnsi" w:hAnsiTheme="minorHAnsi" w:cstheme="minorHAnsi"/>
                          <w:sz w:val="24"/>
                        </w:rPr>
                      </w:pPr>
                    </w:p>
                    <w:p w14:paraId="432D1AE8" w14:textId="77777777" w:rsidR="00242CED" w:rsidRPr="000D5AE3" w:rsidRDefault="00242CED" w:rsidP="002B043A">
                      <w:pPr>
                        <w:tabs>
                          <w:tab w:val="left" w:pos="864"/>
                          <w:tab w:val="left" w:pos="4176"/>
                          <w:tab w:val="center" w:pos="7200"/>
                        </w:tabs>
                        <w:rPr>
                          <w:rFonts w:asciiTheme="minorHAnsi" w:hAnsiTheme="minorHAnsi" w:cstheme="minorHAnsi"/>
                          <w:sz w:val="24"/>
                        </w:rPr>
                      </w:pPr>
                    </w:p>
                    <w:p w14:paraId="346E082E" w14:textId="354B842A" w:rsidR="00242CED" w:rsidRPr="000D5AE3" w:rsidRDefault="00242CED" w:rsidP="00242CED">
                      <w:pPr>
                        <w:tabs>
                          <w:tab w:val="left" w:pos="864"/>
                          <w:tab w:val="left" w:pos="4176"/>
                          <w:tab w:val="center" w:pos="7200"/>
                        </w:tabs>
                        <w:rPr>
                          <w:rFonts w:asciiTheme="minorHAnsi" w:hAnsiTheme="minorHAnsi" w:cstheme="minorHAnsi"/>
                          <w:sz w:val="24"/>
                        </w:rPr>
                      </w:pPr>
                      <w:bookmarkStart w:id="3" w:name="_Hlk211248105"/>
                      <w:r w:rsidRPr="0032228F">
                        <w:rPr>
                          <w:rFonts w:asciiTheme="minorHAnsi" w:hAnsiTheme="minorHAnsi" w:cstheme="minorHAnsi"/>
                          <w:b/>
                          <w:sz w:val="24"/>
                          <w:szCs w:val="24"/>
                        </w:rPr>
                        <w:t xml:space="preserve">Coût horaire pour la mise à disposition d’un travailleur en situation </w:t>
                      </w:r>
                      <w:bookmarkEnd w:id="3"/>
                      <w:r w:rsidR="000D5AE3" w:rsidRPr="0032228F">
                        <w:rPr>
                          <w:rFonts w:asciiTheme="minorHAnsi" w:hAnsiTheme="minorHAnsi" w:cstheme="minorHAnsi"/>
                          <w:b/>
                          <w:sz w:val="24"/>
                          <w:szCs w:val="24"/>
                        </w:rPr>
                        <w:t>d’handicap</w:t>
                      </w:r>
                      <w:r w:rsidR="000D5AE3" w:rsidRPr="000D5AE3">
                        <w:rPr>
                          <w:rFonts w:asciiTheme="minorHAnsi" w:hAnsiTheme="minorHAnsi" w:cstheme="minorHAnsi"/>
                          <w:sz w:val="24"/>
                        </w:rPr>
                        <w:t xml:space="preserve"> _</w:t>
                      </w:r>
                      <w:r w:rsidRPr="000D5AE3">
                        <w:rPr>
                          <w:rFonts w:asciiTheme="minorHAnsi" w:hAnsiTheme="minorHAnsi" w:cstheme="minorHAnsi"/>
                          <w:sz w:val="24"/>
                        </w:rPr>
                        <w:t>_________________________________  € TTC</w:t>
                      </w:r>
                    </w:p>
                    <w:p w14:paraId="71F4F927" w14:textId="77777777" w:rsidR="00C66621" w:rsidRPr="000D5AE3" w:rsidRDefault="00C66621" w:rsidP="003454C9">
                      <w:pPr>
                        <w:tabs>
                          <w:tab w:val="left" w:pos="864"/>
                          <w:tab w:val="left" w:pos="4176"/>
                          <w:tab w:val="center" w:pos="7200"/>
                        </w:tabs>
                        <w:rPr>
                          <w:rFonts w:asciiTheme="minorHAnsi" w:hAnsiTheme="minorHAnsi" w:cstheme="minorHAnsi"/>
                          <w:sz w:val="24"/>
                        </w:rPr>
                      </w:pPr>
                    </w:p>
                    <w:p w14:paraId="5E07408E" w14:textId="77777777" w:rsidR="00C66621" w:rsidRDefault="00C66621" w:rsidP="003454C9">
                      <w:pPr>
                        <w:tabs>
                          <w:tab w:val="left" w:pos="864"/>
                          <w:tab w:val="left" w:pos="4176"/>
                          <w:tab w:val="center" w:pos="7200"/>
                        </w:tabs>
                        <w:rPr>
                          <w:rFonts w:ascii="Arial" w:hAnsi="Arial"/>
                          <w:sz w:val="24"/>
                        </w:rPr>
                      </w:pPr>
                    </w:p>
                    <w:p w14:paraId="57447D4C" w14:textId="77777777" w:rsidR="00C66621" w:rsidRDefault="00C66621" w:rsidP="003454C9">
                      <w:pPr>
                        <w:tabs>
                          <w:tab w:val="left" w:pos="864"/>
                          <w:tab w:val="left" w:pos="4176"/>
                          <w:tab w:val="center" w:pos="7200"/>
                        </w:tabs>
                        <w:rPr>
                          <w:rFonts w:ascii="Arial" w:hAnsi="Arial"/>
                          <w:color w:val="FF0000"/>
                          <w:sz w:val="22"/>
                        </w:rPr>
                      </w:pPr>
                    </w:p>
                    <w:p w14:paraId="7987B428" w14:textId="77777777" w:rsidR="00C66621" w:rsidRDefault="00C66621" w:rsidP="003454C9">
                      <w:pPr>
                        <w:tabs>
                          <w:tab w:val="left" w:pos="864"/>
                          <w:tab w:val="left" w:pos="4176"/>
                          <w:tab w:val="center" w:pos="7200"/>
                        </w:tabs>
                        <w:rPr>
                          <w:rFonts w:ascii="Arial" w:hAnsi="Arial"/>
                          <w:color w:val="FF0000"/>
                          <w:sz w:val="22"/>
                        </w:rPr>
                      </w:pPr>
                    </w:p>
                    <w:p w14:paraId="661763C8" w14:textId="77777777" w:rsidR="00C66621" w:rsidRDefault="00C66621">
                      <w:pPr>
                        <w:tabs>
                          <w:tab w:val="left" w:pos="864"/>
                          <w:tab w:val="left" w:pos="4176"/>
                          <w:tab w:val="center" w:pos="7200"/>
                        </w:tabs>
                        <w:rPr>
                          <w:rFonts w:ascii="Arial" w:hAnsi="Arial"/>
                          <w:sz w:val="24"/>
                        </w:rPr>
                      </w:pPr>
                    </w:p>
                  </w:txbxContent>
                </v:textbox>
              </v:shape>
            </w:pict>
          </mc:Fallback>
        </mc:AlternateContent>
      </w:r>
      <w:r w:rsidR="001146C7" w:rsidRPr="000D5AE3">
        <w:rPr>
          <w:rFonts w:asciiTheme="minorHAnsi" w:hAnsiTheme="minorHAnsi" w:cstheme="minorHAnsi"/>
        </w:rPr>
        <w:br w:type="page"/>
      </w:r>
    </w:p>
    <w:p w14:paraId="4BD29E06" w14:textId="77777777" w:rsidR="001146C7" w:rsidRPr="000D5AE3" w:rsidRDefault="001146C7">
      <w:pPr>
        <w:tabs>
          <w:tab w:val="left" w:pos="864"/>
          <w:tab w:val="left" w:pos="4176"/>
          <w:tab w:val="center" w:pos="7200"/>
        </w:tabs>
        <w:jc w:val="both"/>
        <w:rPr>
          <w:rFonts w:asciiTheme="minorHAnsi" w:hAnsiTheme="minorHAnsi" w:cstheme="minorHAnsi"/>
          <w:sz w:val="24"/>
        </w:rPr>
      </w:pPr>
    </w:p>
    <w:p w14:paraId="6A052950" w14:textId="77777777" w:rsidR="001146C7" w:rsidRPr="000D5AE3" w:rsidRDefault="001146C7">
      <w:pPr>
        <w:ind w:left="1276" w:right="1422"/>
        <w:jc w:val="center"/>
        <w:rPr>
          <w:rFonts w:asciiTheme="minorHAnsi" w:hAnsiTheme="minorHAnsi" w:cstheme="minorHAnsi"/>
          <w:sz w:val="28"/>
        </w:rPr>
      </w:pPr>
    </w:p>
    <w:p w14:paraId="6E690097" w14:textId="6FB587E5" w:rsidR="007551EA" w:rsidRPr="000D5AE3" w:rsidRDefault="0032228F" w:rsidP="007551EA">
      <w:pPr>
        <w:pBdr>
          <w:top w:val="single" w:sz="4" w:space="1" w:color="auto"/>
          <w:left w:val="single" w:sz="4" w:space="4" w:color="auto"/>
          <w:bottom w:val="single" w:sz="4" w:space="1" w:color="auto"/>
          <w:right w:val="single" w:sz="4" w:space="4" w:color="auto"/>
        </w:pBdr>
        <w:overflowPunct w:val="0"/>
        <w:autoSpaceDE w:val="0"/>
        <w:autoSpaceDN w:val="0"/>
        <w:adjustRightInd w:val="0"/>
        <w:jc w:val="center"/>
        <w:textAlignment w:val="baseline"/>
        <w:rPr>
          <w:rFonts w:asciiTheme="minorHAnsi" w:hAnsiTheme="minorHAnsi" w:cstheme="minorHAnsi"/>
          <w:sz w:val="24"/>
        </w:rPr>
      </w:pPr>
      <w:r>
        <w:rPr>
          <w:rFonts w:asciiTheme="minorHAnsi" w:hAnsiTheme="minorHAnsi" w:cstheme="minorHAnsi"/>
          <w:sz w:val="24"/>
        </w:rPr>
        <w:t>Accord cadre</w:t>
      </w:r>
      <w:r w:rsidR="007551EA" w:rsidRPr="000D5AE3">
        <w:rPr>
          <w:rFonts w:asciiTheme="minorHAnsi" w:hAnsiTheme="minorHAnsi" w:cstheme="minorHAnsi"/>
          <w:sz w:val="24"/>
        </w:rPr>
        <w:t xml:space="preserve"> passé en application de </w:t>
      </w:r>
      <w:bookmarkStart w:id="4" w:name="_Hlk423114"/>
      <w:r w:rsidR="007551EA" w:rsidRPr="000D5AE3">
        <w:rPr>
          <w:rFonts w:asciiTheme="minorHAnsi" w:hAnsiTheme="minorHAnsi" w:cstheme="minorHAnsi"/>
          <w:sz w:val="24"/>
        </w:rPr>
        <w:t xml:space="preserve">l’ordonnance n°2018-1074 du 26 novembre 2018 </w:t>
      </w:r>
      <w:bookmarkEnd w:id="4"/>
      <w:r w:rsidR="007551EA" w:rsidRPr="000D5AE3">
        <w:rPr>
          <w:rFonts w:asciiTheme="minorHAnsi" w:hAnsiTheme="minorHAnsi" w:cstheme="minorHAnsi"/>
          <w:sz w:val="24"/>
        </w:rPr>
        <w:t xml:space="preserve">portant partie législative du code de la commande publique et du décret n°2018-1075 </w:t>
      </w:r>
      <w:bookmarkStart w:id="5" w:name="_Hlk355178"/>
      <w:r w:rsidR="007551EA" w:rsidRPr="000D5AE3">
        <w:rPr>
          <w:rFonts w:asciiTheme="minorHAnsi" w:hAnsiTheme="minorHAnsi" w:cstheme="minorHAnsi"/>
          <w:sz w:val="24"/>
        </w:rPr>
        <w:t xml:space="preserve">du 3 décembre 2018 </w:t>
      </w:r>
      <w:bookmarkEnd w:id="5"/>
      <w:r w:rsidR="007551EA" w:rsidRPr="000D5AE3">
        <w:rPr>
          <w:rFonts w:asciiTheme="minorHAnsi" w:hAnsiTheme="minorHAnsi" w:cstheme="minorHAnsi"/>
          <w:sz w:val="24"/>
        </w:rPr>
        <w:t>portant partie réglementaire du code de la commande publique</w:t>
      </w:r>
    </w:p>
    <w:p w14:paraId="41BCEF5C" w14:textId="77777777" w:rsidR="00D557B7" w:rsidRPr="000D5AE3" w:rsidRDefault="00D557B7">
      <w:pPr>
        <w:tabs>
          <w:tab w:val="left" w:pos="864"/>
          <w:tab w:val="left" w:pos="4176"/>
          <w:tab w:val="center" w:pos="7200"/>
        </w:tabs>
        <w:rPr>
          <w:rFonts w:asciiTheme="minorHAnsi" w:hAnsiTheme="minorHAnsi" w:cstheme="minorHAnsi"/>
          <w:sz w:val="24"/>
        </w:rPr>
      </w:pPr>
    </w:p>
    <w:p w14:paraId="51EC0395" w14:textId="77777777" w:rsidR="00D557B7" w:rsidRPr="000D5AE3" w:rsidRDefault="00D557B7">
      <w:pPr>
        <w:tabs>
          <w:tab w:val="left" w:pos="864"/>
          <w:tab w:val="left" w:pos="4176"/>
          <w:tab w:val="center" w:pos="7200"/>
        </w:tabs>
        <w:rPr>
          <w:rFonts w:asciiTheme="minorHAnsi" w:hAnsiTheme="minorHAnsi" w:cstheme="minorHAnsi"/>
          <w:sz w:val="24"/>
        </w:rPr>
      </w:pPr>
    </w:p>
    <w:p w14:paraId="7CD0B3E7" w14:textId="77777777" w:rsidR="00D557B7" w:rsidRPr="000D5AE3" w:rsidRDefault="00D557B7">
      <w:pPr>
        <w:tabs>
          <w:tab w:val="left" w:pos="864"/>
          <w:tab w:val="left" w:pos="4176"/>
          <w:tab w:val="center" w:pos="7200"/>
        </w:tabs>
        <w:rPr>
          <w:rFonts w:asciiTheme="minorHAnsi" w:hAnsiTheme="minorHAnsi" w:cstheme="minorHAnsi"/>
          <w:sz w:val="24"/>
        </w:rPr>
      </w:pPr>
    </w:p>
    <w:p w14:paraId="2A884E08" w14:textId="77777777" w:rsidR="00D557B7" w:rsidRPr="000D5AE3" w:rsidRDefault="00D557B7">
      <w:pPr>
        <w:tabs>
          <w:tab w:val="left" w:pos="864"/>
          <w:tab w:val="left" w:pos="4176"/>
          <w:tab w:val="center" w:pos="7200"/>
        </w:tabs>
        <w:rPr>
          <w:rFonts w:asciiTheme="minorHAnsi" w:hAnsiTheme="minorHAnsi" w:cstheme="minorHAnsi"/>
          <w:sz w:val="24"/>
        </w:rPr>
      </w:pPr>
    </w:p>
    <w:p w14:paraId="3C3CDB5B" w14:textId="77777777" w:rsidR="00D557B7" w:rsidRPr="000D5AE3" w:rsidRDefault="00D557B7">
      <w:pPr>
        <w:tabs>
          <w:tab w:val="left" w:pos="864"/>
          <w:tab w:val="left" w:pos="4176"/>
          <w:tab w:val="center" w:pos="7200"/>
        </w:tabs>
        <w:rPr>
          <w:rFonts w:asciiTheme="minorHAnsi" w:hAnsiTheme="minorHAnsi" w:cstheme="minorHAnsi"/>
          <w:sz w:val="24"/>
        </w:rPr>
      </w:pPr>
    </w:p>
    <w:p w14:paraId="1137AA9F" w14:textId="77777777" w:rsidR="001146C7" w:rsidRPr="000D5AE3" w:rsidRDefault="001146C7">
      <w:pPr>
        <w:tabs>
          <w:tab w:val="left" w:pos="864"/>
          <w:tab w:val="left" w:pos="4176"/>
          <w:tab w:val="center" w:pos="7200"/>
        </w:tabs>
        <w:jc w:val="center"/>
        <w:rPr>
          <w:rFonts w:asciiTheme="minorHAnsi" w:hAnsiTheme="minorHAnsi" w:cstheme="minorHAnsi"/>
          <w:b/>
          <w:sz w:val="24"/>
          <w:u w:val="single"/>
        </w:rPr>
      </w:pPr>
    </w:p>
    <w:p w14:paraId="1F996005" w14:textId="77777777" w:rsidR="001146C7" w:rsidRPr="000D5AE3" w:rsidRDefault="001146C7">
      <w:pPr>
        <w:tabs>
          <w:tab w:val="left" w:pos="864"/>
          <w:tab w:val="left" w:pos="4176"/>
          <w:tab w:val="center" w:pos="7200"/>
        </w:tabs>
        <w:jc w:val="center"/>
        <w:rPr>
          <w:rFonts w:asciiTheme="minorHAnsi" w:hAnsiTheme="minorHAnsi" w:cstheme="minorHAnsi"/>
          <w:b/>
          <w:sz w:val="24"/>
          <w:u w:val="single"/>
        </w:rPr>
      </w:pPr>
    </w:p>
    <w:p w14:paraId="5A055384" w14:textId="77777777" w:rsidR="001146C7" w:rsidRPr="000D5AE3" w:rsidRDefault="001146C7">
      <w:pPr>
        <w:pBdr>
          <w:top w:val="single" w:sz="6" w:space="1" w:color="auto"/>
          <w:left w:val="single" w:sz="6" w:space="1" w:color="auto"/>
          <w:bottom w:val="single" w:sz="6" w:space="1" w:color="auto"/>
          <w:right w:val="single" w:sz="6" w:space="1" w:color="auto"/>
        </w:pBdr>
        <w:tabs>
          <w:tab w:val="left" w:pos="864"/>
          <w:tab w:val="left" w:pos="4176"/>
          <w:tab w:val="center" w:pos="7200"/>
        </w:tabs>
        <w:jc w:val="center"/>
        <w:rPr>
          <w:rFonts w:asciiTheme="minorHAnsi" w:hAnsiTheme="minorHAnsi" w:cstheme="minorHAnsi"/>
          <w:b/>
          <w:sz w:val="24"/>
          <w:u w:val="single"/>
        </w:rPr>
      </w:pPr>
    </w:p>
    <w:p w14:paraId="1961D588" w14:textId="77777777" w:rsidR="001146C7" w:rsidRPr="000D5AE3" w:rsidRDefault="001146C7">
      <w:pPr>
        <w:pBdr>
          <w:top w:val="single" w:sz="6" w:space="1" w:color="auto"/>
          <w:left w:val="single" w:sz="6" w:space="1" w:color="auto"/>
          <w:bottom w:val="single" w:sz="6" w:space="1" w:color="auto"/>
          <w:right w:val="single" w:sz="6" w:space="1" w:color="auto"/>
        </w:pBdr>
        <w:tabs>
          <w:tab w:val="left" w:pos="864"/>
          <w:tab w:val="left" w:pos="4176"/>
          <w:tab w:val="center" w:pos="7200"/>
        </w:tabs>
        <w:jc w:val="center"/>
        <w:rPr>
          <w:rFonts w:asciiTheme="minorHAnsi" w:hAnsiTheme="minorHAnsi" w:cstheme="minorHAnsi"/>
          <w:b/>
          <w:sz w:val="24"/>
          <w:u w:val="single"/>
        </w:rPr>
      </w:pPr>
    </w:p>
    <w:p w14:paraId="59498F6E" w14:textId="77777777" w:rsidR="001146C7" w:rsidRPr="000D5AE3" w:rsidRDefault="001146C7">
      <w:pPr>
        <w:pBdr>
          <w:top w:val="single" w:sz="6" w:space="1" w:color="auto"/>
          <w:left w:val="single" w:sz="6" w:space="1" w:color="auto"/>
          <w:bottom w:val="single" w:sz="6" w:space="1" w:color="auto"/>
          <w:right w:val="single" w:sz="6" w:space="1" w:color="auto"/>
        </w:pBdr>
        <w:tabs>
          <w:tab w:val="left" w:pos="864"/>
          <w:tab w:val="left" w:pos="4176"/>
          <w:tab w:val="center" w:pos="7200"/>
        </w:tabs>
        <w:jc w:val="center"/>
        <w:rPr>
          <w:rFonts w:asciiTheme="minorHAnsi" w:hAnsiTheme="minorHAnsi" w:cstheme="minorHAnsi"/>
          <w:b/>
          <w:sz w:val="24"/>
          <w:u w:val="single"/>
        </w:rPr>
      </w:pPr>
    </w:p>
    <w:p w14:paraId="761064AC" w14:textId="77777777" w:rsidR="001146C7" w:rsidRPr="000D5AE3" w:rsidRDefault="001146C7">
      <w:pPr>
        <w:pBdr>
          <w:top w:val="single" w:sz="6" w:space="1" w:color="auto"/>
          <w:left w:val="single" w:sz="6" w:space="1" w:color="auto"/>
          <w:bottom w:val="single" w:sz="6" w:space="1" w:color="auto"/>
          <w:right w:val="single" w:sz="6" w:space="1" w:color="auto"/>
        </w:pBdr>
        <w:tabs>
          <w:tab w:val="left" w:pos="864"/>
          <w:tab w:val="left" w:pos="4176"/>
          <w:tab w:val="center" w:pos="7200"/>
        </w:tabs>
        <w:jc w:val="center"/>
        <w:rPr>
          <w:rFonts w:asciiTheme="minorHAnsi" w:hAnsiTheme="minorHAnsi" w:cstheme="minorHAnsi"/>
          <w:b/>
          <w:sz w:val="24"/>
          <w:u w:val="single"/>
        </w:rPr>
      </w:pPr>
      <w:r w:rsidRPr="000D5AE3">
        <w:rPr>
          <w:rFonts w:asciiTheme="minorHAnsi" w:hAnsiTheme="minorHAnsi" w:cstheme="minorHAnsi"/>
          <w:b/>
          <w:sz w:val="24"/>
          <w:u w:val="single"/>
        </w:rPr>
        <w:t>Pouvoir Adjudicateur :</w:t>
      </w:r>
    </w:p>
    <w:p w14:paraId="6DF30208" w14:textId="77777777" w:rsidR="001146C7" w:rsidRPr="000D5AE3" w:rsidRDefault="001146C7">
      <w:pPr>
        <w:pStyle w:val="Titre3"/>
        <w:rPr>
          <w:rFonts w:asciiTheme="minorHAnsi" w:hAnsiTheme="minorHAnsi" w:cstheme="minorHAnsi"/>
        </w:rPr>
      </w:pPr>
      <w:r w:rsidRPr="000D5AE3">
        <w:rPr>
          <w:rFonts w:asciiTheme="minorHAnsi" w:hAnsiTheme="minorHAnsi" w:cstheme="minorHAnsi"/>
        </w:rPr>
        <w:t xml:space="preserve">Caisse d’Allocations Familiales des Alpes-Maritimes </w:t>
      </w:r>
    </w:p>
    <w:p w14:paraId="1EA1EE4F" w14:textId="52DA2950" w:rsidR="001146C7" w:rsidRPr="000D5AE3" w:rsidRDefault="001146C7">
      <w:pPr>
        <w:pStyle w:val="Titre3"/>
        <w:rPr>
          <w:rFonts w:asciiTheme="minorHAnsi" w:hAnsiTheme="minorHAnsi" w:cstheme="minorHAnsi"/>
        </w:rPr>
      </w:pPr>
      <w:r w:rsidRPr="000D5AE3">
        <w:rPr>
          <w:rFonts w:asciiTheme="minorHAnsi" w:hAnsiTheme="minorHAnsi" w:cstheme="minorHAnsi"/>
        </w:rPr>
        <w:t xml:space="preserve">Représentée par son Directeur </w:t>
      </w:r>
    </w:p>
    <w:p w14:paraId="45401AD9" w14:textId="77777777" w:rsidR="001146C7" w:rsidRPr="000D5AE3" w:rsidRDefault="001146C7">
      <w:pPr>
        <w:pBdr>
          <w:top w:val="single" w:sz="6" w:space="1" w:color="auto"/>
          <w:left w:val="single" w:sz="6" w:space="1" w:color="auto"/>
          <w:bottom w:val="single" w:sz="6" w:space="1" w:color="auto"/>
          <w:right w:val="single" w:sz="6" w:space="1" w:color="auto"/>
        </w:pBdr>
        <w:tabs>
          <w:tab w:val="left" w:pos="864"/>
          <w:tab w:val="left" w:pos="4176"/>
          <w:tab w:val="center" w:pos="7200"/>
        </w:tabs>
        <w:jc w:val="center"/>
        <w:rPr>
          <w:rFonts w:asciiTheme="minorHAnsi" w:hAnsiTheme="minorHAnsi" w:cstheme="minorHAnsi"/>
          <w:sz w:val="24"/>
        </w:rPr>
      </w:pPr>
    </w:p>
    <w:p w14:paraId="4752E1FB" w14:textId="77777777" w:rsidR="001146C7" w:rsidRPr="000D5AE3" w:rsidRDefault="001146C7">
      <w:pPr>
        <w:pBdr>
          <w:top w:val="single" w:sz="6" w:space="1" w:color="auto"/>
          <w:left w:val="single" w:sz="6" w:space="1" w:color="auto"/>
          <w:bottom w:val="single" w:sz="6" w:space="1" w:color="auto"/>
          <w:right w:val="single" w:sz="6" w:space="1" w:color="auto"/>
        </w:pBdr>
        <w:tabs>
          <w:tab w:val="left" w:pos="864"/>
          <w:tab w:val="left" w:pos="4176"/>
          <w:tab w:val="center" w:pos="7200"/>
        </w:tabs>
        <w:jc w:val="center"/>
        <w:rPr>
          <w:rFonts w:asciiTheme="minorHAnsi" w:hAnsiTheme="minorHAnsi" w:cstheme="minorHAnsi"/>
          <w:sz w:val="24"/>
        </w:rPr>
      </w:pPr>
    </w:p>
    <w:p w14:paraId="51B42A48" w14:textId="77777777" w:rsidR="001146C7" w:rsidRPr="000D5AE3" w:rsidRDefault="001146C7">
      <w:pPr>
        <w:pBdr>
          <w:top w:val="single" w:sz="6" w:space="1" w:color="auto"/>
          <w:left w:val="single" w:sz="6" w:space="1" w:color="auto"/>
          <w:bottom w:val="single" w:sz="6" w:space="1" w:color="auto"/>
          <w:right w:val="single" w:sz="6" w:space="1" w:color="auto"/>
        </w:pBdr>
        <w:tabs>
          <w:tab w:val="left" w:pos="864"/>
          <w:tab w:val="left" w:pos="4176"/>
          <w:tab w:val="center" w:pos="7200"/>
        </w:tabs>
        <w:jc w:val="center"/>
        <w:rPr>
          <w:rFonts w:asciiTheme="minorHAnsi" w:hAnsiTheme="minorHAnsi" w:cstheme="minorHAnsi"/>
          <w:sz w:val="24"/>
        </w:rPr>
      </w:pPr>
    </w:p>
    <w:p w14:paraId="07C6ECAB" w14:textId="77777777" w:rsidR="001146C7" w:rsidRPr="000D5AE3" w:rsidRDefault="001146C7">
      <w:pPr>
        <w:pBdr>
          <w:top w:val="single" w:sz="6" w:space="1" w:color="auto"/>
          <w:left w:val="single" w:sz="6" w:space="1" w:color="auto"/>
          <w:bottom w:val="single" w:sz="6" w:space="1" w:color="auto"/>
          <w:right w:val="single" w:sz="6" w:space="1" w:color="auto"/>
        </w:pBdr>
        <w:tabs>
          <w:tab w:val="left" w:pos="864"/>
          <w:tab w:val="left" w:pos="4176"/>
          <w:tab w:val="center" w:pos="7200"/>
        </w:tabs>
        <w:jc w:val="center"/>
        <w:rPr>
          <w:rFonts w:asciiTheme="minorHAnsi" w:hAnsiTheme="minorHAnsi" w:cstheme="minorHAnsi"/>
          <w:sz w:val="24"/>
        </w:rPr>
      </w:pPr>
    </w:p>
    <w:p w14:paraId="75720DCC" w14:textId="77777777" w:rsidR="001146C7" w:rsidRPr="000D5AE3" w:rsidRDefault="001146C7">
      <w:pPr>
        <w:pBdr>
          <w:top w:val="single" w:sz="6" w:space="1" w:color="auto"/>
          <w:left w:val="single" w:sz="6" w:space="1" w:color="auto"/>
          <w:bottom w:val="single" w:sz="6" w:space="1" w:color="auto"/>
          <w:right w:val="single" w:sz="6" w:space="1" w:color="auto"/>
        </w:pBdr>
        <w:tabs>
          <w:tab w:val="left" w:pos="864"/>
          <w:tab w:val="left" w:pos="4176"/>
          <w:tab w:val="center" w:pos="7200"/>
        </w:tabs>
        <w:jc w:val="center"/>
        <w:rPr>
          <w:rFonts w:asciiTheme="minorHAnsi" w:hAnsiTheme="minorHAnsi" w:cstheme="minorHAnsi"/>
          <w:sz w:val="24"/>
        </w:rPr>
      </w:pPr>
    </w:p>
    <w:p w14:paraId="3388355C" w14:textId="77777777" w:rsidR="001146C7" w:rsidRPr="000D5AE3" w:rsidRDefault="001146C7">
      <w:pPr>
        <w:pBdr>
          <w:top w:val="single" w:sz="6" w:space="1" w:color="auto"/>
          <w:left w:val="single" w:sz="6" w:space="1" w:color="auto"/>
          <w:bottom w:val="single" w:sz="6" w:space="1" w:color="auto"/>
          <w:right w:val="single" w:sz="6" w:space="1" w:color="auto"/>
        </w:pBdr>
        <w:tabs>
          <w:tab w:val="left" w:pos="864"/>
          <w:tab w:val="left" w:pos="4176"/>
          <w:tab w:val="center" w:pos="7200"/>
        </w:tabs>
        <w:jc w:val="center"/>
        <w:rPr>
          <w:rFonts w:asciiTheme="minorHAnsi" w:hAnsiTheme="minorHAnsi" w:cstheme="minorHAnsi"/>
          <w:sz w:val="24"/>
        </w:rPr>
      </w:pPr>
    </w:p>
    <w:p w14:paraId="0B73D3C8" w14:textId="77777777" w:rsidR="001146C7" w:rsidRPr="000D5AE3" w:rsidRDefault="001146C7">
      <w:pPr>
        <w:pBdr>
          <w:top w:val="single" w:sz="6" w:space="1" w:color="auto"/>
          <w:left w:val="single" w:sz="6" w:space="1" w:color="auto"/>
          <w:bottom w:val="single" w:sz="6" w:space="1" w:color="auto"/>
          <w:right w:val="single" w:sz="6" w:space="1" w:color="auto"/>
        </w:pBdr>
        <w:tabs>
          <w:tab w:val="left" w:pos="864"/>
          <w:tab w:val="left" w:pos="4176"/>
          <w:tab w:val="center" w:pos="7200"/>
        </w:tabs>
        <w:jc w:val="center"/>
        <w:rPr>
          <w:rFonts w:asciiTheme="minorHAnsi" w:hAnsiTheme="minorHAnsi" w:cstheme="minorHAnsi"/>
          <w:b/>
          <w:sz w:val="24"/>
          <w:u w:val="single"/>
        </w:rPr>
      </w:pPr>
      <w:r w:rsidRPr="000D5AE3">
        <w:rPr>
          <w:rFonts w:asciiTheme="minorHAnsi" w:hAnsiTheme="minorHAnsi" w:cstheme="minorHAnsi"/>
          <w:b/>
          <w:sz w:val="24"/>
          <w:u w:val="single"/>
        </w:rPr>
        <w:t>Comptable Assignataire :</w:t>
      </w:r>
    </w:p>
    <w:p w14:paraId="45395F4F" w14:textId="77777777" w:rsidR="001F784C" w:rsidRPr="000D5AE3" w:rsidRDefault="001F784C" w:rsidP="001F784C">
      <w:pPr>
        <w:pBdr>
          <w:top w:val="single" w:sz="6" w:space="1" w:color="auto"/>
          <w:left w:val="single" w:sz="6" w:space="1" w:color="auto"/>
          <w:bottom w:val="single" w:sz="6" w:space="1" w:color="auto"/>
          <w:right w:val="single" w:sz="6" w:space="1" w:color="auto"/>
        </w:pBdr>
        <w:tabs>
          <w:tab w:val="left" w:pos="864"/>
          <w:tab w:val="left" w:pos="4176"/>
          <w:tab w:val="center" w:pos="7200"/>
        </w:tabs>
        <w:jc w:val="center"/>
        <w:rPr>
          <w:rFonts w:asciiTheme="minorHAnsi" w:hAnsiTheme="minorHAnsi" w:cstheme="minorHAnsi"/>
          <w:sz w:val="24"/>
        </w:rPr>
      </w:pPr>
      <w:r w:rsidRPr="000D5AE3">
        <w:rPr>
          <w:rFonts w:asciiTheme="minorHAnsi" w:hAnsiTheme="minorHAnsi" w:cstheme="minorHAnsi"/>
          <w:sz w:val="24"/>
        </w:rPr>
        <w:t xml:space="preserve">Monsieur le directeur comptable et financier </w:t>
      </w:r>
    </w:p>
    <w:p w14:paraId="450A3FFA" w14:textId="77777777" w:rsidR="001F784C" w:rsidRPr="000D5AE3" w:rsidRDefault="001F784C" w:rsidP="001F784C">
      <w:pPr>
        <w:pBdr>
          <w:top w:val="single" w:sz="6" w:space="1" w:color="auto"/>
          <w:left w:val="single" w:sz="6" w:space="1" w:color="auto"/>
          <w:bottom w:val="single" w:sz="6" w:space="1" w:color="auto"/>
          <w:right w:val="single" w:sz="6" w:space="1" w:color="auto"/>
        </w:pBdr>
        <w:tabs>
          <w:tab w:val="left" w:pos="864"/>
          <w:tab w:val="left" w:pos="4176"/>
          <w:tab w:val="center" w:pos="7200"/>
        </w:tabs>
        <w:jc w:val="center"/>
        <w:rPr>
          <w:rFonts w:asciiTheme="minorHAnsi" w:hAnsiTheme="minorHAnsi" w:cstheme="minorHAnsi"/>
          <w:sz w:val="24"/>
        </w:rPr>
      </w:pPr>
      <w:r w:rsidRPr="000D5AE3">
        <w:rPr>
          <w:rFonts w:asciiTheme="minorHAnsi" w:hAnsiTheme="minorHAnsi" w:cstheme="minorHAnsi"/>
          <w:sz w:val="24"/>
        </w:rPr>
        <w:t>De la caisse d’Allocations familiales des Alpes-Maritimes</w:t>
      </w:r>
    </w:p>
    <w:p w14:paraId="0B691C61" w14:textId="77777777" w:rsidR="001146C7" w:rsidRPr="000D5AE3" w:rsidRDefault="001146C7">
      <w:pPr>
        <w:pBdr>
          <w:top w:val="single" w:sz="6" w:space="1" w:color="auto"/>
          <w:left w:val="single" w:sz="6" w:space="1" w:color="auto"/>
          <w:bottom w:val="single" w:sz="6" w:space="1" w:color="auto"/>
          <w:right w:val="single" w:sz="6" w:space="1" w:color="auto"/>
        </w:pBdr>
        <w:tabs>
          <w:tab w:val="left" w:pos="864"/>
          <w:tab w:val="left" w:pos="4176"/>
          <w:tab w:val="center" w:pos="7200"/>
        </w:tabs>
        <w:jc w:val="center"/>
        <w:rPr>
          <w:rFonts w:asciiTheme="minorHAnsi" w:hAnsiTheme="minorHAnsi" w:cstheme="minorHAnsi"/>
          <w:sz w:val="24"/>
        </w:rPr>
      </w:pPr>
    </w:p>
    <w:p w14:paraId="5A726916" w14:textId="77777777" w:rsidR="001146C7" w:rsidRPr="000D5AE3" w:rsidRDefault="001146C7">
      <w:pPr>
        <w:pBdr>
          <w:top w:val="single" w:sz="6" w:space="1" w:color="auto"/>
          <w:left w:val="single" w:sz="6" w:space="1" w:color="auto"/>
          <w:bottom w:val="single" w:sz="6" w:space="1" w:color="auto"/>
          <w:right w:val="single" w:sz="6" w:space="1" w:color="auto"/>
        </w:pBdr>
        <w:tabs>
          <w:tab w:val="left" w:pos="864"/>
          <w:tab w:val="left" w:pos="4176"/>
          <w:tab w:val="center" w:pos="7200"/>
        </w:tabs>
        <w:jc w:val="center"/>
        <w:rPr>
          <w:rFonts w:asciiTheme="minorHAnsi" w:hAnsiTheme="minorHAnsi" w:cstheme="minorHAnsi"/>
          <w:sz w:val="24"/>
        </w:rPr>
      </w:pPr>
    </w:p>
    <w:p w14:paraId="72366581" w14:textId="77777777" w:rsidR="001146C7" w:rsidRPr="000D5AE3" w:rsidRDefault="001146C7">
      <w:pPr>
        <w:pBdr>
          <w:top w:val="single" w:sz="6" w:space="1" w:color="auto"/>
          <w:left w:val="single" w:sz="6" w:space="1" w:color="auto"/>
          <w:bottom w:val="single" w:sz="6" w:space="1" w:color="auto"/>
          <w:right w:val="single" w:sz="6" w:space="1" w:color="auto"/>
        </w:pBdr>
        <w:tabs>
          <w:tab w:val="left" w:pos="864"/>
          <w:tab w:val="left" w:pos="4176"/>
          <w:tab w:val="center" w:pos="7200"/>
        </w:tabs>
        <w:jc w:val="center"/>
        <w:rPr>
          <w:rFonts w:asciiTheme="minorHAnsi" w:hAnsiTheme="minorHAnsi" w:cstheme="minorHAnsi"/>
          <w:sz w:val="24"/>
        </w:rPr>
      </w:pPr>
    </w:p>
    <w:p w14:paraId="2BE0F103" w14:textId="77777777" w:rsidR="001146C7" w:rsidRPr="000D5AE3" w:rsidRDefault="001146C7">
      <w:pPr>
        <w:pBdr>
          <w:top w:val="single" w:sz="6" w:space="1" w:color="auto"/>
          <w:left w:val="single" w:sz="6" w:space="1" w:color="auto"/>
          <w:bottom w:val="single" w:sz="6" w:space="1" w:color="auto"/>
          <w:right w:val="single" w:sz="6" w:space="1" w:color="auto"/>
        </w:pBdr>
        <w:tabs>
          <w:tab w:val="left" w:pos="864"/>
          <w:tab w:val="left" w:pos="4176"/>
          <w:tab w:val="center" w:pos="7200"/>
        </w:tabs>
        <w:jc w:val="center"/>
        <w:rPr>
          <w:rFonts w:asciiTheme="minorHAnsi" w:hAnsiTheme="minorHAnsi" w:cstheme="minorHAnsi"/>
          <w:sz w:val="24"/>
        </w:rPr>
      </w:pPr>
    </w:p>
    <w:p w14:paraId="6F8AD056" w14:textId="77777777" w:rsidR="001146C7" w:rsidRPr="000D5AE3" w:rsidRDefault="001146C7">
      <w:pPr>
        <w:tabs>
          <w:tab w:val="left" w:pos="864"/>
          <w:tab w:val="left" w:pos="4176"/>
          <w:tab w:val="center" w:pos="7200"/>
        </w:tabs>
        <w:jc w:val="both"/>
        <w:rPr>
          <w:rFonts w:asciiTheme="minorHAnsi" w:hAnsiTheme="minorHAnsi" w:cstheme="minorHAnsi"/>
          <w:b/>
          <w:sz w:val="24"/>
          <w:u w:val="single"/>
        </w:rPr>
      </w:pPr>
      <w:r w:rsidRPr="000D5AE3">
        <w:rPr>
          <w:rFonts w:asciiTheme="minorHAnsi" w:hAnsiTheme="minorHAnsi" w:cstheme="minorHAnsi"/>
          <w:b/>
          <w:sz w:val="24"/>
          <w:u w:val="single"/>
        </w:rPr>
        <w:br w:type="page"/>
      </w:r>
      <w:r w:rsidRPr="000D5AE3">
        <w:rPr>
          <w:rFonts w:asciiTheme="minorHAnsi" w:hAnsiTheme="minorHAnsi" w:cstheme="minorHAnsi"/>
          <w:b/>
          <w:sz w:val="24"/>
          <w:u w:val="single"/>
        </w:rPr>
        <w:lastRenderedPageBreak/>
        <w:t>ARTICLE PREMIER - CONTRACTANT (S)  (Voir annexe) :</w:t>
      </w:r>
    </w:p>
    <w:p w14:paraId="3B6761B0" w14:textId="77777777" w:rsidR="001146C7" w:rsidRPr="000D5AE3" w:rsidRDefault="001146C7">
      <w:pPr>
        <w:tabs>
          <w:tab w:val="left" w:pos="864"/>
          <w:tab w:val="left" w:pos="4176"/>
          <w:tab w:val="center" w:pos="7200"/>
        </w:tabs>
        <w:jc w:val="both"/>
        <w:rPr>
          <w:rFonts w:asciiTheme="minorHAnsi" w:hAnsiTheme="minorHAnsi" w:cstheme="minorHAnsi"/>
          <w:sz w:val="24"/>
        </w:rPr>
      </w:pPr>
    </w:p>
    <w:p w14:paraId="081B6CE4" w14:textId="77777777" w:rsidR="001146C7" w:rsidRPr="000D5AE3" w:rsidRDefault="001146C7">
      <w:pPr>
        <w:tabs>
          <w:tab w:val="left" w:pos="864"/>
          <w:tab w:val="left" w:pos="4176"/>
          <w:tab w:val="center" w:pos="7200"/>
        </w:tabs>
        <w:jc w:val="both"/>
        <w:rPr>
          <w:rFonts w:asciiTheme="minorHAnsi" w:hAnsiTheme="minorHAnsi" w:cstheme="minorHAnsi"/>
          <w:i/>
          <w:sz w:val="24"/>
        </w:rPr>
      </w:pPr>
      <w:r w:rsidRPr="000D5AE3">
        <w:rPr>
          <w:rFonts w:asciiTheme="minorHAnsi" w:hAnsiTheme="minorHAnsi" w:cstheme="minorHAnsi"/>
          <w:i/>
          <w:sz w:val="24"/>
        </w:rPr>
        <w:t>- le contractant est une entreprise individuelle :</w:t>
      </w:r>
    </w:p>
    <w:p w14:paraId="1F2D130A" w14:textId="77777777" w:rsidR="001146C7" w:rsidRPr="000D5AE3" w:rsidRDefault="001146C7">
      <w:pPr>
        <w:tabs>
          <w:tab w:val="left" w:pos="864"/>
          <w:tab w:val="left" w:pos="4176"/>
          <w:tab w:val="center" w:pos="7200"/>
        </w:tabs>
        <w:jc w:val="both"/>
        <w:rPr>
          <w:rFonts w:asciiTheme="minorHAnsi" w:hAnsiTheme="minorHAnsi" w:cstheme="minorHAnsi"/>
          <w:i/>
          <w:sz w:val="24"/>
        </w:rPr>
      </w:pPr>
      <w:r w:rsidRPr="000D5AE3">
        <w:rPr>
          <w:rFonts w:asciiTheme="minorHAnsi" w:hAnsiTheme="minorHAnsi" w:cstheme="minorHAnsi"/>
          <w:i/>
          <w:sz w:val="24"/>
        </w:rPr>
        <w:t>utiliser la formule A,</w:t>
      </w:r>
    </w:p>
    <w:p w14:paraId="1F40208E" w14:textId="77777777" w:rsidR="001146C7" w:rsidRPr="000D5AE3" w:rsidRDefault="001146C7">
      <w:pPr>
        <w:tabs>
          <w:tab w:val="left" w:pos="864"/>
          <w:tab w:val="left" w:pos="4176"/>
          <w:tab w:val="center" w:pos="7200"/>
        </w:tabs>
        <w:jc w:val="both"/>
        <w:rPr>
          <w:rFonts w:asciiTheme="minorHAnsi" w:hAnsiTheme="minorHAnsi" w:cstheme="minorHAnsi"/>
          <w:i/>
          <w:sz w:val="24"/>
        </w:rPr>
      </w:pPr>
      <w:r w:rsidRPr="000D5AE3">
        <w:rPr>
          <w:rFonts w:asciiTheme="minorHAnsi" w:hAnsiTheme="minorHAnsi" w:cstheme="minorHAnsi"/>
          <w:i/>
          <w:sz w:val="24"/>
        </w:rPr>
        <w:t>- le contractant est une société : utiliser la formule B</w:t>
      </w:r>
    </w:p>
    <w:p w14:paraId="7A2DAAB8" w14:textId="77777777" w:rsidR="001146C7" w:rsidRPr="000D5AE3" w:rsidRDefault="001146C7">
      <w:pPr>
        <w:tabs>
          <w:tab w:val="left" w:pos="864"/>
          <w:tab w:val="left" w:pos="4176"/>
          <w:tab w:val="center" w:pos="7200"/>
        </w:tabs>
        <w:jc w:val="both"/>
        <w:rPr>
          <w:rFonts w:asciiTheme="minorHAnsi" w:hAnsiTheme="minorHAnsi" w:cstheme="minorHAnsi"/>
          <w:sz w:val="24"/>
        </w:rPr>
      </w:pPr>
    </w:p>
    <w:p w14:paraId="44FB4B75"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b/>
          <w:sz w:val="28"/>
        </w:rPr>
        <w:t>A -</w:t>
      </w:r>
      <w:r w:rsidRPr="000D5AE3">
        <w:rPr>
          <w:rFonts w:asciiTheme="minorHAnsi" w:hAnsiTheme="minorHAnsi" w:cstheme="minorHAnsi"/>
          <w:sz w:val="24"/>
        </w:rPr>
        <w:t xml:space="preserve"> Je soussigné ...............................................................................  Nom et prénom           </w:t>
      </w:r>
    </w:p>
    <w:p w14:paraId="778A8FA8"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agissant en mon nom personnel,</w:t>
      </w:r>
    </w:p>
    <w:p w14:paraId="19B61D2A"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domicilié à .......................................................................................  Adresse complète</w:t>
      </w:r>
    </w:p>
    <w:p w14:paraId="7A8994EB"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xml:space="preserve">                                                                                                           et n° de téléphone</w:t>
      </w:r>
    </w:p>
    <w:p w14:paraId="0B22F236"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immatriculé(e) à l'I.N.S.E.E. ............................................................</w:t>
      </w:r>
    </w:p>
    <w:p w14:paraId="56B2B864"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numéro d'identité d'entreprise (SIREN)............................................</w:t>
      </w:r>
    </w:p>
    <w:p w14:paraId="2158A5B4"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numéro d'identité d'établissement (SIRET)......................................</w:t>
      </w:r>
    </w:p>
    <w:p w14:paraId="60D9A7E8"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code d'activité économique principale (APE) ..................................</w:t>
      </w:r>
    </w:p>
    <w:p w14:paraId="190B4DFE"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numéro d'inscription au registre du commerce ................................</w:t>
      </w:r>
    </w:p>
    <w:p w14:paraId="61BBD387" w14:textId="77777777" w:rsidR="001146C7" w:rsidRPr="000D5AE3" w:rsidRDefault="001146C7">
      <w:pPr>
        <w:tabs>
          <w:tab w:val="left" w:pos="864"/>
          <w:tab w:val="left" w:pos="4176"/>
          <w:tab w:val="center" w:pos="7200"/>
        </w:tabs>
        <w:jc w:val="both"/>
        <w:rPr>
          <w:rFonts w:asciiTheme="minorHAnsi" w:hAnsiTheme="minorHAnsi" w:cstheme="minorHAnsi"/>
          <w:sz w:val="24"/>
        </w:rPr>
      </w:pPr>
    </w:p>
    <w:p w14:paraId="7DAEBC1A" w14:textId="77777777" w:rsidR="0017306E"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b/>
          <w:sz w:val="28"/>
        </w:rPr>
        <w:t>B -</w:t>
      </w:r>
      <w:r w:rsidRPr="000D5AE3">
        <w:rPr>
          <w:rFonts w:asciiTheme="minorHAnsi" w:hAnsiTheme="minorHAnsi" w:cstheme="minorHAnsi"/>
          <w:sz w:val="24"/>
        </w:rPr>
        <w:t xml:space="preserve"> Je soussigné :...............................................................</w:t>
      </w:r>
      <w:r w:rsidR="0017306E" w:rsidRPr="000D5AE3">
        <w:rPr>
          <w:rFonts w:asciiTheme="minorHAnsi" w:hAnsiTheme="minorHAnsi" w:cstheme="minorHAnsi"/>
          <w:sz w:val="24"/>
        </w:rPr>
        <w:t>................  Nom et prénom</w:t>
      </w:r>
    </w:p>
    <w:p w14:paraId="33733E63"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xml:space="preserve">- agissant au nom et pour le compte de la société (intitulé complet </w:t>
      </w:r>
    </w:p>
    <w:p w14:paraId="672D2910"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et forme juridique de la Société) :........................................................</w:t>
      </w:r>
    </w:p>
    <w:p w14:paraId="4A8D477E"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ayant son Siège Social à :................................................................ Adresse complète</w:t>
      </w:r>
    </w:p>
    <w:p w14:paraId="28FC9034"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et n° de  téléphone</w:t>
      </w:r>
    </w:p>
    <w:p w14:paraId="7C34F626"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w:t>
      </w:r>
    </w:p>
    <w:p w14:paraId="16D41927"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immatriculé(e) à l'I.N.S.E.E. : ..........................................................</w:t>
      </w:r>
    </w:p>
    <w:p w14:paraId="61D59EB2"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numéro d'identité d'entreprise (SIREN) :..........................................</w:t>
      </w:r>
    </w:p>
    <w:p w14:paraId="5B35EEF9"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numéro d'identité d'établissement (SIRET)......................................</w:t>
      </w:r>
    </w:p>
    <w:p w14:paraId="3F1DBE45"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code d'activité économique principale (APE) : ................................</w:t>
      </w:r>
    </w:p>
    <w:p w14:paraId="7319218C"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numéro d'inscription au Registre Commerce : .................................</w:t>
      </w:r>
    </w:p>
    <w:p w14:paraId="2628F8D0" w14:textId="77777777" w:rsidR="001146C7" w:rsidRPr="000D5AE3" w:rsidRDefault="001146C7">
      <w:pPr>
        <w:tabs>
          <w:tab w:val="left" w:pos="864"/>
          <w:tab w:val="left" w:pos="4176"/>
          <w:tab w:val="center" w:pos="7200"/>
        </w:tabs>
        <w:jc w:val="both"/>
        <w:rPr>
          <w:rFonts w:asciiTheme="minorHAnsi" w:hAnsiTheme="minorHAnsi" w:cstheme="minorHAnsi"/>
          <w:sz w:val="24"/>
        </w:rPr>
      </w:pPr>
    </w:p>
    <w:p w14:paraId="0CDE0E45" w14:textId="5C0F3F66" w:rsidR="00054E8F" w:rsidRPr="000D5AE3" w:rsidRDefault="00054E8F" w:rsidP="00054E8F">
      <w:pPr>
        <w:tabs>
          <w:tab w:val="right" w:leader="dot" w:pos="7989"/>
        </w:tabs>
        <w:overflowPunct w:val="0"/>
        <w:autoSpaceDE w:val="0"/>
        <w:autoSpaceDN w:val="0"/>
        <w:adjustRightInd w:val="0"/>
        <w:jc w:val="both"/>
        <w:textAlignment w:val="baseline"/>
        <w:rPr>
          <w:rFonts w:asciiTheme="minorHAnsi" w:hAnsiTheme="minorHAnsi" w:cstheme="minorHAnsi"/>
          <w:sz w:val="28"/>
          <w:szCs w:val="28"/>
        </w:rPr>
      </w:pPr>
      <w:r w:rsidRPr="000D5AE3">
        <w:rPr>
          <w:rFonts w:asciiTheme="minorHAnsi" w:hAnsiTheme="minorHAnsi" w:cstheme="minorHAnsi"/>
          <w:sz w:val="28"/>
          <w:szCs w:val="28"/>
        </w:rPr>
        <w:t xml:space="preserve">La société est-elle une </w:t>
      </w:r>
      <w:r w:rsidRPr="000D5AE3">
        <w:rPr>
          <w:rFonts w:asciiTheme="minorHAnsi" w:hAnsiTheme="minorHAnsi" w:cstheme="minorHAnsi"/>
          <w:b/>
          <w:sz w:val="28"/>
          <w:szCs w:val="28"/>
        </w:rPr>
        <w:t>PME</w:t>
      </w:r>
      <w:r w:rsidRPr="000D5AE3">
        <w:rPr>
          <w:rFonts w:asciiTheme="minorHAnsi" w:hAnsiTheme="minorHAnsi" w:cstheme="minorHAnsi"/>
          <w:sz w:val="28"/>
          <w:szCs w:val="28"/>
        </w:rPr>
        <w:t xml:space="preserve"> ?    </w:t>
      </w:r>
      <w:sdt>
        <w:sdtPr>
          <w:rPr>
            <w:rFonts w:asciiTheme="minorHAnsi" w:hAnsiTheme="minorHAnsi" w:cstheme="minorHAnsi"/>
            <w:sz w:val="28"/>
            <w:szCs w:val="28"/>
          </w:rPr>
          <w:id w:val="379600989"/>
          <w14:checkbox>
            <w14:checked w14:val="0"/>
            <w14:checkedState w14:val="2612" w14:font="MS Gothic"/>
            <w14:uncheckedState w14:val="2610" w14:font="MS Gothic"/>
          </w14:checkbox>
        </w:sdtPr>
        <w:sdtEndPr/>
        <w:sdtContent>
          <w:r w:rsidR="00D54DF1" w:rsidRPr="000D5AE3">
            <w:rPr>
              <w:rFonts w:ascii="Segoe UI Symbol" w:eastAsia="MS Gothic" w:hAnsi="Segoe UI Symbol" w:cs="Segoe UI Symbol"/>
              <w:sz w:val="28"/>
              <w:szCs w:val="28"/>
            </w:rPr>
            <w:t>☐</w:t>
          </w:r>
        </w:sdtContent>
      </w:sdt>
      <w:r w:rsidRPr="000D5AE3">
        <w:rPr>
          <w:rFonts w:asciiTheme="minorHAnsi" w:hAnsiTheme="minorHAnsi" w:cstheme="minorHAnsi"/>
          <w:sz w:val="28"/>
          <w:szCs w:val="28"/>
        </w:rPr>
        <w:t xml:space="preserve"> oui                </w:t>
      </w:r>
      <w:sdt>
        <w:sdtPr>
          <w:rPr>
            <w:rFonts w:asciiTheme="minorHAnsi" w:hAnsiTheme="minorHAnsi" w:cstheme="minorHAnsi"/>
            <w:sz w:val="28"/>
            <w:szCs w:val="28"/>
          </w:rPr>
          <w:id w:val="-765064272"/>
          <w14:checkbox>
            <w14:checked w14:val="0"/>
            <w14:checkedState w14:val="2612" w14:font="MS Gothic"/>
            <w14:uncheckedState w14:val="2610" w14:font="MS Gothic"/>
          </w14:checkbox>
        </w:sdtPr>
        <w:sdtEndPr/>
        <w:sdtContent>
          <w:r w:rsidR="00D54DF1" w:rsidRPr="000D5AE3">
            <w:rPr>
              <w:rFonts w:ascii="Segoe UI Symbol" w:eastAsia="MS Gothic" w:hAnsi="Segoe UI Symbol" w:cs="Segoe UI Symbol"/>
              <w:sz w:val="28"/>
              <w:szCs w:val="28"/>
            </w:rPr>
            <w:t>☐</w:t>
          </w:r>
        </w:sdtContent>
      </w:sdt>
      <w:r w:rsidRPr="000D5AE3">
        <w:rPr>
          <w:rFonts w:asciiTheme="minorHAnsi" w:hAnsiTheme="minorHAnsi" w:cstheme="minorHAnsi"/>
          <w:sz w:val="28"/>
          <w:szCs w:val="28"/>
        </w:rPr>
        <w:t xml:space="preserve">  non</w:t>
      </w:r>
    </w:p>
    <w:p w14:paraId="3DD62437" w14:textId="77777777" w:rsidR="00054E8F" w:rsidRPr="000D5AE3" w:rsidRDefault="00054E8F">
      <w:pPr>
        <w:tabs>
          <w:tab w:val="left" w:pos="864"/>
          <w:tab w:val="left" w:pos="4176"/>
          <w:tab w:val="center" w:pos="7200"/>
        </w:tabs>
        <w:jc w:val="both"/>
        <w:rPr>
          <w:rFonts w:asciiTheme="minorHAnsi" w:hAnsiTheme="minorHAnsi" w:cstheme="minorHAnsi"/>
          <w:sz w:val="24"/>
        </w:rPr>
      </w:pPr>
    </w:p>
    <w:p w14:paraId="5B381FD4" w14:textId="5CEE2D30"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xml:space="preserve">Après avoir pris connaissance du Cahier des Clauses </w:t>
      </w:r>
      <w:r w:rsidR="000D5AE3">
        <w:rPr>
          <w:rFonts w:asciiTheme="minorHAnsi" w:hAnsiTheme="minorHAnsi" w:cstheme="minorHAnsi"/>
          <w:sz w:val="24"/>
        </w:rPr>
        <w:t xml:space="preserve">Techniques </w:t>
      </w:r>
      <w:r w:rsidR="003F32BF" w:rsidRPr="000D5AE3">
        <w:rPr>
          <w:rFonts w:asciiTheme="minorHAnsi" w:hAnsiTheme="minorHAnsi" w:cstheme="minorHAnsi"/>
          <w:sz w:val="24"/>
        </w:rPr>
        <w:t>Particulières (CC</w:t>
      </w:r>
      <w:r w:rsidR="000D5AE3">
        <w:rPr>
          <w:rFonts w:asciiTheme="minorHAnsi" w:hAnsiTheme="minorHAnsi" w:cstheme="minorHAnsi"/>
          <w:sz w:val="24"/>
        </w:rPr>
        <w:t>T</w:t>
      </w:r>
      <w:r w:rsidR="003F32BF" w:rsidRPr="000D5AE3">
        <w:rPr>
          <w:rFonts w:asciiTheme="minorHAnsi" w:hAnsiTheme="minorHAnsi" w:cstheme="minorHAnsi"/>
          <w:sz w:val="24"/>
        </w:rPr>
        <w:t>P)</w:t>
      </w:r>
      <w:r w:rsidRPr="000D5AE3">
        <w:rPr>
          <w:rFonts w:asciiTheme="minorHAnsi" w:hAnsiTheme="minorHAnsi" w:cstheme="minorHAnsi"/>
          <w:sz w:val="24"/>
        </w:rPr>
        <w:t xml:space="preserve"> et des documents qui y sont mentionnés :</w:t>
      </w:r>
    </w:p>
    <w:p w14:paraId="1329FDA8" w14:textId="7614EBBC" w:rsidR="001146C7" w:rsidRPr="000D5AE3" w:rsidRDefault="005A0BF0">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noProof/>
          <w:sz w:val="24"/>
        </w:rPr>
        <mc:AlternateContent>
          <mc:Choice Requires="wps">
            <w:drawing>
              <wp:anchor distT="0" distB="0" distL="114300" distR="114300" simplePos="0" relativeHeight="251649024" behindDoc="0" locked="0" layoutInCell="0" allowOverlap="1" wp14:anchorId="156AAC6C" wp14:editId="7B1880DF">
                <wp:simplePos x="0" y="0"/>
                <wp:positionH relativeFrom="column">
                  <wp:posOffset>0</wp:posOffset>
                </wp:positionH>
                <wp:positionV relativeFrom="paragraph">
                  <wp:posOffset>180340</wp:posOffset>
                </wp:positionV>
                <wp:extent cx="635" cy="366395"/>
                <wp:effectExtent l="0" t="0" r="0" b="0"/>
                <wp:wrapNone/>
                <wp:docPr id="1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6639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51730C" id="Line 6"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2pt" to=".05pt,4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" o:allowincell="f">
                <v:stroke startarrowwidth="narrow" startarrowlength="short" endarrowwidth="narrow" endarrowlength="short"/>
              </v:line>
            </w:pict>
          </mc:Fallback>
        </mc:AlternateContent>
      </w:r>
    </w:p>
    <w:p w14:paraId="4CF4D040" w14:textId="17561610" w:rsidR="001146C7" w:rsidRPr="000D5AE3" w:rsidRDefault="005A0BF0">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noProof/>
          <w:sz w:val="24"/>
        </w:rPr>
        <mc:AlternateContent>
          <mc:Choice Requires="wps">
            <w:drawing>
              <wp:anchor distT="0" distB="0" distL="114300" distR="114300" simplePos="0" relativeHeight="251648000" behindDoc="0" locked="0" layoutInCell="0" allowOverlap="1" wp14:anchorId="386573D7" wp14:editId="1FBFACD4">
                <wp:simplePos x="0" y="0"/>
                <wp:positionH relativeFrom="column">
                  <wp:posOffset>0</wp:posOffset>
                </wp:positionH>
                <wp:positionV relativeFrom="paragraph">
                  <wp:posOffset>-2540</wp:posOffset>
                </wp:positionV>
                <wp:extent cx="92075" cy="635"/>
                <wp:effectExtent l="0" t="0" r="0" b="0"/>
                <wp:wrapNone/>
                <wp:docPr id="1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207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4B562B2" id="Line 3" o:spid="_x0000_s1026" style="position:absolute;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7.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" o:allowincell="f">
                <v:stroke startarrowwidth="narrow" startarrowlength="short" endarrowwidth="narrow" endarrowlength="short"/>
              </v:line>
            </w:pict>
          </mc:Fallback>
        </mc:AlternateContent>
      </w:r>
      <w:r w:rsidR="0044372F" w:rsidRPr="000D5AE3">
        <w:rPr>
          <w:rFonts w:asciiTheme="minorHAnsi" w:hAnsiTheme="minorHAnsi" w:cstheme="minorHAnsi"/>
          <w:sz w:val="24"/>
        </w:rPr>
        <w:t xml:space="preserve"> </w:t>
      </w:r>
      <w:r w:rsidR="001146C7" w:rsidRPr="000D5AE3">
        <w:rPr>
          <w:rFonts w:asciiTheme="minorHAnsi" w:hAnsiTheme="minorHAnsi" w:cstheme="minorHAnsi"/>
          <w:sz w:val="24"/>
        </w:rPr>
        <w:t>m'engage,</w:t>
      </w:r>
    </w:p>
    <w:p w14:paraId="66E60642" w14:textId="6075BE00" w:rsidR="001146C7" w:rsidRPr="000D5AE3" w:rsidRDefault="005A0BF0">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noProof/>
          <w:sz w:val="24"/>
        </w:rPr>
        <mc:AlternateContent>
          <mc:Choice Requires="wps">
            <w:drawing>
              <wp:anchor distT="0" distB="0" distL="114300" distR="114300" simplePos="0" relativeHeight="251650048" behindDoc="0" locked="0" layoutInCell="0" allowOverlap="1" wp14:anchorId="2719D952" wp14:editId="42FC3478">
                <wp:simplePos x="0" y="0"/>
                <wp:positionH relativeFrom="column">
                  <wp:posOffset>0</wp:posOffset>
                </wp:positionH>
                <wp:positionV relativeFrom="paragraph">
                  <wp:posOffset>180340</wp:posOffset>
                </wp:positionV>
                <wp:extent cx="92075" cy="635"/>
                <wp:effectExtent l="0" t="0" r="0" b="0"/>
                <wp:wrapNone/>
                <wp:docPr id="1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07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61688E4" id="Line 7"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2pt" to="7.2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" o:allowincell="f">
                <v:stroke startarrowwidth="narrow" startarrowlength="short" endarrowwidth="narrow" endarrowlength="short"/>
              </v:line>
            </w:pict>
          </mc:Fallback>
        </mc:AlternateContent>
      </w:r>
      <w:r w:rsidR="0044372F" w:rsidRPr="000D5AE3">
        <w:rPr>
          <w:rFonts w:asciiTheme="minorHAnsi" w:hAnsiTheme="minorHAnsi" w:cstheme="minorHAnsi"/>
          <w:sz w:val="24"/>
        </w:rPr>
        <w:t xml:space="preserve"> </w:t>
      </w:r>
      <w:r w:rsidR="001146C7" w:rsidRPr="000D5AE3">
        <w:rPr>
          <w:rFonts w:asciiTheme="minorHAnsi" w:hAnsiTheme="minorHAnsi" w:cstheme="minorHAnsi"/>
          <w:sz w:val="24"/>
        </w:rPr>
        <w:t>nous engageons,</w:t>
      </w:r>
    </w:p>
    <w:p w14:paraId="218AF81B" w14:textId="77777777" w:rsidR="001146C7" w:rsidRPr="000D5AE3" w:rsidRDefault="001146C7">
      <w:pPr>
        <w:tabs>
          <w:tab w:val="left" w:pos="864"/>
          <w:tab w:val="left" w:pos="4176"/>
          <w:tab w:val="center" w:pos="7200"/>
        </w:tabs>
        <w:jc w:val="both"/>
        <w:rPr>
          <w:rFonts w:asciiTheme="minorHAnsi" w:hAnsiTheme="minorHAnsi" w:cstheme="minorHAnsi"/>
          <w:sz w:val="24"/>
        </w:rPr>
      </w:pPr>
    </w:p>
    <w:p w14:paraId="6B5CED63" w14:textId="77777777" w:rsidR="000373AA" w:rsidRPr="000D5AE3" w:rsidRDefault="001146C7" w:rsidP="003F32BF">
      <w:pPr>
        <w:pStyle w:val="Corpsdetexte2"/>
        <w:rPr>
          <w:rFonts w:asciiTheme="minorHAnsi" w:hAnsiTheme="minorHAnsi" w:cstheme="minorHAnsi"/>
        </w:rPr>
      </w:pPr>
      <w:r w:rsidRPr="000D5AE3">
        <w:rPr>
          <w:rFonts w:asciiTheme="minorHAnsi" w:hAnsiTheme="minorHAnsi" w:cstheme="minorHAnsi"/>
        </w:rPr>
        <w:t xml:space="preserve">sans réserve, conformément aux stipulations des documents visés ci-dessus, à </w:t>
      </w:r>
      <w:r w:rsidR="000373AA" w:rsidRPr="000D5AE3">
        <w:rPr>
          <w:rFonts w:asciiTheme="minorHAnsi" w:hAnsiTheme="minorHAnsi" w:cstheme="minorHAnsi"/>
        </w:rPr>
        <w:t>exécuter</w:t>
      </w:r>
      <w:r w:rsidRPr="000D5AE3">
        <w:rPr>
          <w:rFonts w:asciiTheme="minorHAnsi" w:hAnsiTheme="minorHAnsi" w:cstheme="minorHAnsi"/>
        </w:rPr>
        <w:t xml:space="preserve"> les prestations demandées dans le</w:t>
      </w:r>
      <w:r w:rsidR="000373AA" w:rsidRPr="000D5AE3">
        <w:rPr>
          <w:rFonts w:asciiTheme="minorHAnsi" w:hAnsiTheme="minorHAnsi" w:cstheme="minorHAnsi"/>
        </w:rPr>
        <w:t>s conditions ci-après définies ;</w:t>
      </w:r>
    </w:p>
    <w:p w14:paraId="670BD70A" w14:textId="77777777" w:rsidR="000373AA" w:rsidRPr="000D5AE3" w:rsidRDefault="000373AA">
      <w:pPr>
        <w:pStyle w:val="Corpsdetexte2"/>
        <w:rPr>
          <w:rFonts w:asciiTheme="minorHAnsi" w:hAnsiTheme="minorHAnsi" w:cstheme="minorHAnsi"/>
        </w:rPr>
      </w:pPr>
    </w:p>
    <w:p w14:paraId="4C458003" w14:textId="77777777" w:rsidR="001146C7" w:rsidRPr="000D5AE3" w:rsidRDefault="001146C7">
      <w:pPr>
        <w:pStyle w:val="Corpsdetexte2"/>
        <w:rPr>
          <w:rFonts w:asciiTheme="minorHAnsi" w:hAnsiTheme="minorHAnsi" w:cstheme="minorHAnsi"/>
        </w:rPr>
      </w:pPr>
      <w:r w:rsidRPr="000D5AE3">
        <w:rPr>
          <w:rFonts w:asciiTheme="minorHAnsi" w:hAnsiTheme="minorHAnsi" w:cstheme="minorHAnsi"/>
        </w:rPr>
        <w:t>L'offre ainsi présentée ne me lie (nous lie) toutefois que si son acceptation m'est notifiée (nous est notifiée) dans un délai de cent quatre-vingts jours (180) à compter de la date limite de remise des offres fixée par le Règlement de la consultation.</w:t>
      </w:r>
    </w:p>
    <w:p w14:paraId="214CC3B7" w14:textId="77777777" w:rsidR="001146C7" w:rsidRPr="000D5AE3" w:rsidRDefault="001146C7">
      <w:pPr>
        <w:tabs>
          <w:tab w:val="left" w:pos="864"/>
          <w:tab w:val="left" w:pos="4176"/>
          <w:tab w:val="center" w:pos="7200"/>
        </w:tabs>
        <w:jc w:val="both"/>
        <w:rPr>
          <w:rFonts w:asciiTheme="minorHAnsi" w:hAnsiTheme="minorHAnsi" w:cstheme="minorHAnsi"/>
          <w:sz w:val="24"/>
        </w:rPr>
      </w:pPr>
    </w:p>
    <w:p w14:paraId="18FD080B" w14:textId="77777777" w:rsidR="001146C7" w:rsidRPr="000D5AE3" w:rsidRDefault="001146C7">
      <w:pPr>
        <w:tabs>
          <w:tab w:val="left" w:pos="864"/>
          <w:tab w:val="left" w:pos="4176"/>
          <w:tab w:val="center" w:pos="7200"/>
        </w:tabs>
        <w:jc w:val="both"/>
        <w:rPr>
          <w:rFonts w:asciiTheme="minorHAnsi" w:hAnsiTheme="minorHAnsi" w:cstheme="minorHAnsi"/>
          <w:sz w:val="24"/>
        </w:rPr>
      </w:pPr>
    </w:p>
    <w:p w14:paraId="3E2A4931" w14:textId="77777777" w:rsidR="001146C7" w:rsidRPr="000D5AE3" w:rsidRDefault="003F32BF">
      <w:pPr>
        <w:tabs>
          <w:tab w:val="left" w:pos="864"/>
          <w:tab w:val="left" w:pos="4176"/>
          <w:tab w:val="center" w:pos="7200"/>
        </w:tabs>
        <w:jc w:val="both"/>
        <w:rPr>
          <w:rFonts w:asciiTheme="minorHAnsi" w:hAnsiTheme="minorHAnsi" w:cstheme="minorHAnsi"/>
          <w:b/>
          <w:sz w:val="22"/>
          <w:u w:val="single"/>
        </w:rPr>
      </w:pPr>
      <w:r w:rsidRPr="000D5AE3">
        <w:rPr>
          <w:rFonts w:asciiTheme="minorHAnsi" w:hAnsiTheme="minorHAnsi" w:cstheme="minorHAnsi"/>
          <w:b/>
          <w:sz w:val="22"/>
          <w:u w:val="single"/>
        </w:rPr>
        <w:t>A</w:t>
      </w:r>
      <w:r w:rsidR="00A0559B" w:rsidRPr="000D5AE3">
        <w:rPr>
          <w:rFonts w:asciiTheme="minorHAnsi" w:hAnsiTheme="minorHAnsi" w:cstheme="minorHAnsi"/>
          <w:b/>
          <w:sz w:val="22"/>
          <w:u w:val="single"/>
        </w:rPr>
        <w:t xml:space="preserve">RTICLE </w:t>
      </w:r>
      <w:r w:rsidRPr="000D5AE3">
        <w:rPr>
          <w:rFonts w:asciiTheme="minorHAnsi" w:hAnsiTheme="minorHAnsi" w:cstheme="minorHAnsi"/>
          <w:b/>
          <w:sz w:val="22"/>
          <w:u w:val="single"/>
        </w:rPr>
        <w:t xml:space="preserve">2 : OBJET </w:t>
      </w:r>
    </w:p>
    <w:p w14:paraId="6BF3E49D" w14:textId="77777777" w:rsidR="001146C7" w:rsidRPr="000D5AE3" w:rsidRDefault="001146C7">
      <w:pPr>
        <w:pStyle w:val="Texte0"/>
        <w:rPr>
          <w:rFonts w:asciiTheme="minorHAnsi" w:hAnsiTheme="minorHAnsi" w:cstheme="minorHAnsi"/>
          <w:sz w:val="22"/>
        </w:rPr>
      </w:pPr>
    </w:p>
    <w:p w14:paraId="05365440" w14:textId="77777777" w:rsidR="00242CED" w:rsidRPr="00242CED" w:rsidRDefault="00242CED" w:rsidP="00242CED">
      <w:pPr>
        <w:suppressAutoHyphens/>
        <w:autoSpaceDN w:val="0"/>
        <w:jc w:val="both"/>
        <w:textAlignment w:val="baseline"/>
        <w:rPr>
          <w:rFonts w:asciiTheme="minorHAnsi" w:hAnsiTheme="minorHAnsi" w:cstheme="minorHAnsi"/>
          <w:sz w:val="24"/>
        </w:rPr>
      </w:pPr>
      <w:r w:rsidRPr="00242CED">
        <w:rPr>
          <w:rFonts w:asciiTheme="minorHAnsi" w:hAnsiTheme="minorHAnsi" w:cstheme="minorHAnsi"/>
          <w:sz w:val="24"/>
        </w:rPr>
        <w:t>Le présent accord cadre a pour objet la confection et la livraison de repas en liaison froide commandés par la Cafam à partir d’une cuisine centrale agréée par les Services Vétérinaires avec marque de salubrité et la mise à disposition de travailleurs en situation d’handicap.</w:t>
      </w:r>
    </w:p>
    <w:p w14:paraId="104ADC11" w14:textId="77777777" w:rsidR="00242CED" w:rsidRPr="00242CED" w:rsidRDefault="00242CED" w:rsidP="00242CED">
      <w:pPr>
        <w:suppressAutoHyphens/>
        <w:autoSpaceDN w:val="0"/>
        <w:jc w:val="both"/>
        <w:textAlignment w:val="baseline"/>
        <w:rPr>
          <w:rFonts w:asciiTheme="minorHAnsi" w:hAnsiTheme="minorHAnsi" w:cstheme="minorHAnsi"/>
          <w:sz w:val="24"/>
        </w:rPr>
      </w:pPr>
    </w:p>
    <w:p w14:paraId="22E93039" w14:textId="77777777" w:rsidR="00242CED" w:rsidRPr="00242CED" w:rsidRDefault="00242CED" w:rsidP="00242CED">
      <w:pPr>
        <w:shd w:val="clear" w:color="auto" w:fill="FFFFFF"/>
        <w:spacing w:after="120"/>
        <w:jc w:val="both"/>
        <w:outlineLvl w:val="1"/>
        <w:rPr>
          <w:rFonts w:asciiTheme="minorHAnsi" w:hAnsiTheme="minorHAnsi" w:cstheme="minorHAnsi"/>
          <w:sz w:val="24"/>
        </w:rPr>
      </w:pPr>
      <w:r w:rsidRPr="00242CED">
        <w:rPr>
          <w:rFonts w:asciiTheme="minorHAnsi" w:hAnsiTheme="minorHAnsi" w:cstheme="minorHAnsi"/>
          <w:sz w:val="24"/>
        </w:rPr>
        <w:t xml:space="preserve">Conformément à l’article L2113-12 du code de la commande publique, </w:t>
      </w:r>
      <w:r w:rsidRPr="00242CED">
        <w:rPr>
          <w:rFonts w:asciiTheme="minorHAnsi" w:hAnsiTheme="minorHAnsi" w:cstheme="minorHAnsi"/>
          <w:b/>
          <w:bCs/>
          <w:sz w:val="24"/>
        </w:rPr>
        <w:t xml:space="preserve">le marché est réservé à </w:t>
      </w:r>
      <w:r w:rsidRPr="00242CED">
        <w:rPr>
          <w:rFonts w:asciiTheme="minorHAnsi" w:hAnsiTheme="minorHAnsi" w:cstheme="minorHAnsi"/>
          <w:sz w:val="24"/>
        </w:rPr>
        <w:t>des entreprises adaptées mentionnées à l'article </w:t>
      </w:r>
      <w:hyperlink r:id="rId9" w:history="1">
        <w:r w:rsidRPr="00242CED">
          <w:rPr>
            <w:rFonts w:asciiTheme="minorHAnsi" w:hAnsiTheme="minorHAnsi" w:cstheme="minorHAnsi"/>
            <w:sz w:val="24"/>
          </w:rPr>
          <w:t>L. 5213-13 </w:t>
        </w:r>
      </w:hyperlink>
      <w:r w:rsidRPr="00242CED">
        <w:rPr>
          <w:rFonts w:asciiTheme="minorHAnsi" w:hAnsiTheme="minorHAnsi" w:cstheme="minorHAnsi"/>
          <w:sz w:val="24"/>
        </w:rPr>
        <w:t xml:space="preserve">du code du travail, à des </w:t>
      </w:r>
      <w:r w:rsidRPr="00242CED">
        <w:rPr>
          <w:rFonts w:asciiTheme="minorHAnsi" w:hAnsiTheme="minorHAnsi" w:cstheme="minorHAnsi"/>
          <w:sz w:val="24"/>
        </w:rPr>
        <w:lastRenderedPageBreak/>
        <w:t>établissements et services d'accompagnement par le travail mentionnés à l'article </w:t>
      </w:r>
      <w:hyperlink r:id="rId10" w:history="1">
        <w:r w:rsidRPr="00242CED">
          <w:rPr>
            <w:rFonts w:asciiTheme="minorHAnsi" w:hAnsiTheme="minorHAnsi" w:cstheme="minorHAnsi"/>
            <w:sz w:val="24"/>
          </w:rPr>
          <w:t>L. 344-2</w:t>
        </w:r>
      </w:hyperlink>
      <w:r w:rsidRPr="00242CED">
        <w:rPr>
          <w:rFonts w:asciiTheme="minorHAnsi" w:hAnsiTheme="minorHAnsi" w:cstheme="minorHAnsi"/>
          <w:sz w:val="24"/>
        </w:rPr>
        <w:t> du code de l'action sociale et des familles ainsi qu'à des structures équivalentes, lorsqu'ils emploient une proportion minimale, fixée par voie réglementaire, de travailleurs handicapés qui, en raison de la nature ou de la gravité de leurs déficiences, ne peuvent exercer une activité professionnelle dans des conditions normales.</w:t>
      </w:r>
    </w:p>
    <w:p w14:paraId="66EBCF73" w14:textId="77777777" w:rsidR="00242CED" w:rsidRPr="00242CED" w:rsidRDefault="00242CED" w:rsidP="00242CED">
      <w:pPr>
        <w:suppressAutoHyphens/>
        <w:autoSpaceDN w:val="0"/>
        <w:jc w:val="both"/>
        <w:textAlignment w:val="baseline"/>
        <w:rPr>
          <w:rFonts w:asciiTheme="minorHAnsi" w:hAnsiTheme="minorHAnsi" w:cstheme="minorHAnsi"/>
          <w:sz w:val="24"/>
        </w:rPr>
      </w:pPr>
    </w:p>
    <w:p w14:paraId="7F825952" w14:textId="77777777" w:rsidR="00242CED" w:rsidRPr="00242CED" w:rsidRDefault="00242CED" w:rsidP="00242CED">
      <w:pPr>
        <w:widowControl w:val="0"/>
        <w:suppressAutoHyphens/>
        <w:spacing w:before="60"/>
        <w:jc w:val="both"/>
        <w:rPr>
          <w:rFonts w:asciiTheme="minorHAnsi" w:hAnsiTheme="minorHAnsi" w:cstheme="minorHAnsi"/>
          <w:sz w:val="24"/>
        </w:rPr>
      </w:pPr>
      <w:r w:rsidRPr="00242CED">
        <w:rPr>
          <w:rFonts w:asciiTheme="minorHAnsi" w:hAnsiTheme="minorHAnsi" w:cstheme="minorHAnsi"/>
          <w:sz w:val="24"/>
        </w:rPr>
        <w:t>Les prestations ainsi que les conditions d’utilisation des locaux et matériels appartenant à la Cafam sont définies dans le cahier des clauses techniques particulières (CCTP).</w:t>
      </w:r>
    </w:p>
    <w:p w14:paraId="06964FDA" w14:textId="77777777" w:rsidR="001942FA" w:rsidRPr="000D5AE3" w:rsidRDefault="001942FA" w:rsidP="001942FA">
      <w:pPr>
        <w:pStyle w:val="texte"/>
        <w:rPr>
          <w:rFonts w:asciiTheme="minorHAnsi" w:hAnsiTheme="minorHAnsi" w:cstheme="minorHAnsi"/>
        </w:rPr>
      </w:pPr>
    </w:p>
    <w:p w14:paraId="6BEE5611" w14:textId="77777777" w:rsidR="00AC300F" w:rsidRPr="000D5AE3" w:rsidRDefault="00AC300F">
      <w:pPr>
        <w:rPr>
          <w:rFonts w:asciiTheme="minorHAnsi" w:hAnsiTheme="minorHAnsi" w:cstheme="minorHAnsi"/>
          <w:sz w:val="24"/>
        </w:rPr>
      </w:pPr>
    </w:p>
    <w:p w14:paraId="5EB7992E"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b/>
          <w:sz w:val="24"/>
          <w:u w:val="single"/>
        </w:rPr>
        <w:t>ARTICLE 3 - PRIX</w:t>
      </w:r>
      <w:r w:rsidRPr="000D5AE3">
        <w:rPr>
          <w:rFonts w:asciiTheme="minorHAnsi" w:hAnsiTheme="minorHAnsi" w:cstheme="minorHAnsi"/>
          <w:sz w:val="24"/>
        </w:rPr>
        <w:t xml:space="preserve"> :</w:t>
      </w:r>
    </w:p>
    <w:p w14:paraId="447C6AC7" w14:textId="77777777" w:rsidR="001146C7" w:rsidRPr="000D5AE3" w:rsidRDefault="001146C7">
      <w:pPr>
        <w:tabs>
          <w:tab w:val="left" w:pos="864"/>
          <w:tab w:val="left" w:pos="4176"/>
          <w:tab w:val="center" w:pos="7200"/>
        </w:tabs>
        <w:jc w:val="both"/>
        <w:rPr>
          <w:rFonts w:asciiTheme="minorHAnsi" w:hAnsiTheme="minorHAnsi" w:cstheme="minorHAnsi"/>
          <w:i/>
          <w:sz w:val="24"/>
        </w:rPr>
      </w:pPr>
    </w:p>
    <w:p w14:paraId="61C67483" w14:textId="27AC3172" w:rsidR="00242CED" w:rsidRPr="000D5AE3" w:rsidRDefault="0032228F" w:rsidP="00242CED">
      <w:pPr>
        <w:tabs>
          <w:tab w:val="left" w:pos="864"/>
          <w:tab w:val="left" w:pos="4176"/>
          <w:tab w:val="center" w:pos="7200"/>
        </w:tabs>
        <w:jc w:val="both"/>
        <w:rPr>
          <w:rFonts w:asciiTheme="minorHAnsi" w:hAnsiTheme="minorHAnsi" w:cstheme="minorHAnsi"/>
          <w:sz w:val="24"/>
          <w:szCs w:val="24"/>
        </w:rPr>
      </w:pPr>
      <w:r>
        <w:rPr>
          <w:rFonts w:asciiTheme="minorHAnsi" w:hAnsiTheme="minorHAnsi" w:cstheme="minorHAnsi"/>
          <w:sz w:val="24"/>
          <w:szCs w:val="24"/>
        </w:rPr>
        <w:t>Accord cadre</w:t>
      </w:r>
      <w:r w:rsidR="00242CED" w:rsidRPr="000D5AE3">
        <w:rPr>
          <w:rFonts w:asciiTheme="minorHAnsi" w:hAnsiTheme="minorHAnsi" w:cstheme="minorHAnsi"/>
          <w:sz w:val="24"/>
          <w:szCs w:val="24"/>
        </w:rPr>
        <w:t xml:space="preserve"> traité aux prix unitaires suivants :</w:t>
      </w:r>
    </w:p>
    <w:p w14:paraId="1570B131" w14:textId="77777777" w:rsidR="00242CED" w:rsidRPr="000D5AE3" w:rsidRDefault="00242CED" w:rsidP="00242CED">
      <w:pPr>
        <w:tabs>
          <w:tab w:val="left" w:pos="864"/>
          <w:tab w:val="left" w:pos="4176"/>
          <w:tab w:val="center" w:pos="7200"/>
        </w:tabs>
        <w:jc w:val="both"/>
        <w:rPr>
          <w:rFonts w:asciiTheme="minorHAnsi" w:hAnsiTheme="minorHAnsi" w:cstheme="minorHAnsi"/>
          <w:i/>
          <w:sz w:val="24"/>
          <w:szCs w:val="24"/>
        </w:rPr>
      </w:pPr>
    </w:p>
    <w:p w14:paraId="6A217C18" w14:textId="6559ABCE" w:rsidR="00242CED" w:rsidRPr="000D5AE3" w:rsidRDefault="00242CED" w:rsidP="00242CED">
      <w:pPr>
        <w:numPr>
          <w:ilvl w:val="0"/>
          <w:numId w:val="21"/>
        </w:numPr>
        <w:tabs>
          <w:tab w:val="clear" w:pos="0"/>
          <w:tab w:val="num" w:pos="360"/>
          <w:tab w:val="left" w:pos="864"/>
          <w:tab w:val="left" w:pos="4176"/>
          <w:tab w:val="center" w:pos="7200"/>
        </w:tabs>
        <w:suppressAutoHyphens/>
        <w:ind w:left="360"/>
        <w:jc w:val="both"/>
        <w:rPr>
          <w:rFonts w:asciiTheme="minorHAnsi" w:hAnsiTheme="minorHAnsi" w:cstheme="minorHAnsi"/>
          <w:b/>
          <w:sz w:val="24"/>
          <w:szCs w:val="24"/>
        </w:rPr>
      </w:pPr>
      <w:r w:rsidRPr="000D5AE3">
        <w:rPr>
          <w:rFonts w:asciiTheme="minorHAnsi" w:hAnsiTheme="minorHAnsi" w:cstheme="minorHAnsi"/>
          <w:b/>
          <w:sz w:val="24"/>
          <w:szCs w:val="24"/>
        </w:rPr>
        <w:t>Coût d’un repas « </w:t>
      </w:r>
      <w:r w:rsidR="000D5AE3" w:rsidRPr="000D5AE3">
        <w:rPr>
          <w:rFonts w:asciiTheme="minorHAnsi" w:hAnsiTheme="minorHAnsi" w:cstheme="minorHAnsi"/>
          <w:b/>
          <w:sz w:val="24"/>
          <w:szCs w:val="24"/>
        </w:rPr>
        <w:t>classique servi à table</w:t>
      </w:r>
      <w:r w:rsidRPr="000D5AE3">
        <w:rPr>
          <w:rFonts w:asciiTheme="minorHAnsi" w:hAnsiTheme="minorHAnsi" w:cstheme="minorHAnsi"/>
          <w:b/>
          <w:sz w:val="24"/>
          <w:szCs w:val="24"/>
        </w:rPr>
        <w:t xml:space="preserve"> » :</w:t>
      </w:r>
    </w:p>
    <w:p w14:paraId="21A28813"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p>
    <w:p w14:paraId="734B1532"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r w:rsidRPr="000D5AE3">
        <w:rPr>
          <w:rFonts w:asciiTheme="minorHAnsi" w:hAnsiTheme="minorHAnsi" w:cstheme="minorHAnsi"/>
          <w:sz w:val="24"/>
          <w:szCs w:val="24"/>
        </w:rPr>
        <w:t>- prix hors T.V.A. ………………………………………………….</w:t>
      </w:r>
      <w:r w:rsidRPr="000D5AE3">
        <w:rPr>
          <w:rFonts w:asciiTheme="minorHAnsi" w:hAnsiTheme="minorHAnsi" w:cstheme="minorHAnsi"/>
          <w:sz w:val="24"/>
          <w:szCs w:val="24"/>
        </w:rPr>
        <w:tab/>
      </w:r>
      <w:r w:rsidRPr="000D5AE3">
        <w:rPr>
          <w:rFonts w:asciiTheme="minorHAnsi" w:hAnsiTheme="minorHAnsi" w:cstheme="minorHAnsi"/>
          <w:sz w:val="24"/>
          <w:szCs w:val="24"/>
        </w:rPr>
        <w:tab/>
      </w:r>
      <w:r w:rsidRPr="000D5AE3">
        <w:rPr>
          <w:rFonts w:asciiTheme="minorHAnsi" w:hAnsiTheme="minorHAnsi" w:cstheme="minorHAnsi"/>
          <w:sz w:val="24"/>
          <w:szCs w:val="24"/>
        </w:rPr>
        <w:tab/>
        <w:t>Euros}</w:t>
      </w:r>
    </w:p>
    <w:p w14:paraId="22790644" w14:textId="77777777" w:rsidR="00242CED" w:rsidRPr="000D5AE3" w:rsidRDefault="00242CED" w:rsidP="00242CED">
      <w:pPr>
        <w:tabs>
          <w:tab w:val="left" w:pos="864"/>
          <w:tab w:val="left" w:pos="4176"/>
          <w:tab w:val="center" w:pos="7200"/>
          <w:tab w:val="left" w:pos="8505"/>
        </w:tabs>
        <w:jc w:val="both"/>
        <w:rPr>
          <w:rFonts w:asciiTheme="minorHAnsi" w:hAnsiTheme="minorHAnsi" w:cstheme="minorHAnsi"/>
          <w:sz w:val="24"/>
          <w:szCs w:val="24"/>
        </w:rPr>
      </w:pPr>
      <w:r w:rsidRPr="000D5AE3">
        <w:rPr>
          <w:rFonts w:asciiTheme="minorHAnsi" w:hAnsiTheme="minorHAnsi" w:cstheme="minorHAnsi"/>
          <w:sz w:val="24"/>
          <w:szCs w:val="24"/>
        </w:rPr>
        <w:t>- T.V.A. au taux de ….. % soit……………………………………</w:t>
      </w:r>
      <w:r w:rsidRPr="000D5AE3">
        <w:rPr>
          <w:rFonts w:asciiTheme="minorHAnsi" w:hAnsiTheme="minorHAnsi" w:cstheme="minorHAnsi"/>
          <w:sz w:val="24"/>
          <w:szCs w:val="24"/>
        </w:rPr>
        <w:tab/>
      </w:r>
      <w:r w:rsidRPr="000D5AE3">
        <w:rPr>
          <w:rFonts w:asciiTheme="minorHAnsi" w:hAnsiTheme="minorHAnsi" w:cstheme="minorHAnsi"/>
          <w:sz w:val="24"/>
          <w:szCs w:val="24"/>
        </w:rPr>
        <w:tab/>
        <w:t>Euros}</w:t>
      </w:r>
    </w:p>
    <w:p w14:paraId="17F23626"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r w:rsidRPr="000D5AE3">
        <w:rPr>
          <w:rFonts w:asciiTheme="minorHAnsi" w:hAnsiTheme="minorHAnsi" w:cstheme="minorHAnsi"/>
          <w:sz w:val="24"/>
          <w:szCs w:val="24"/>
        </w:rPr>
        <w:t>- montant T.V.A. incluse………………………………………….</w:t>
      </w:r>
      <w:r w:rsidRPr="000D5AE3">
        <w:rPr>
          <w:rFonts w:asciiTheme="minorHAnsi" w:hAnsiTheme="minorHAnsi" w:cstheme="minorHAnsi"/>
          <w:sz w:val="24"/>
          <w:szCs w:val="24"/>
        </w:rPr>
        <w:tab/>
      </w:r>
      <w:r w:rsidRPr="000D5AE3">
        <w:rPr>
          <w:rFonts w:asciiTheme="minorHAnsi" w:hAnsiTheme="minorHAnsi" w:cstheme="minorHAnsi"/>
          <w:sz w:val="24"/>
          <w:szCs w:val="24"/>
        </w:rPr>
        <w:tab/>
      </w:r>
      <w:r w:rsidRPr="000D5AE3">
        <w:rPr>
          <w:rFonts w:asciiTheme="minorHAnsi" w:hAnsiTheme="minorHAnsi" w:cstheme="minorHAnsi"/>
          <w:sz w:val="24"/>
          <w:szCs w:val="24"/>
        </w:rPr>
        <w:tab/>
        <w:t>Euros}</w:t>
      </w:r>
    </w:p>
    <w:p w14:paraId="4214024E"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p>
    <w:p w14:paraId="14A95483"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r w:rsidRPr="000D5AE3">
        <w:rPr>
          <w:rFonts w:asciiTheme="minorHAnsi" w:hAnsiTheme="minorHAnsi" w:cstheme="minorHAnsi"/>
          <w:sz w:val="24"/>
          <w:szCs w:val="24"/>
        </w:rPr>
        <w:t>(</w:t>
      </w:r>
      <w:r w:rsidRPr="000D5AE3">
        <w:rPr>
          <w:rFonts w:asciiTheme="minorHAnsi" w:hAnsiTheme="minorHAnsi" w:cstheme="minorHAnsi"/>
          <w:sz w:val="24"/>
          <w:szCs w:val="24"/>
        </w:rPr>
        <w:tab/>
      </w:r>
      <w:r w:rsidRPr="000D5AE3">
        <w:rPr>
          <w:rFonts w:asciiTheme="minorHAnsi" w:hAnsiTheme="minorHAnsi" w:cstheme="minorHAnsi"/>
          <w:sz w:val="24"/>
          <w:szCs w:val="24"/>
        </w:rPr>
        <w:tab/>
      </w:r>
      <w:r w:rsidRPr="000D5AE3">
        <w:rPr>
          <w:rFonts w:asciiTheme="minorHAnsi" w:hAnsiTheme="minorHAnsi" w:cstheme="minorHAnsi"/>
          <w:sz w:val="24"/>
          <w:szCs w:val="24"/>
        </w:rPr>
        <w:tab/>
      </w:r>
      <w:r w:rsidRPr="000D5AE3">
        <w:rPr>
          <w:rFonts w:asciiTheme="minorHAnsi" w:hAnsiTheme="minorHAnsi" w:cstheme="minorHAnsi"/>
          <w:sz w:val="24"/>
          <w:szCs w:val="24"/>
        </w:rPr>
        <w:tab/>
      </w:r>
      <w:r w:rsidRPr="000D5AE3">
        <w:rPr>
          <w:rFonts w:asciiTheme="minorHAnsi" w:hAnsiTheme="minorHAnsi" w:cstheme="minorHAnsi"/>
          <w:sz w:val="24"/>
          <w:szCs w:val="24"/>
        </w:rPr>
        <w:tab/>
        <w:t>Euros)</w:t>
      </w:r>
    </w:p>
    <w:p w14:paraId="3F1BE7D4" w14:textId="77777777" w:rsidR="00242CED" w:rsidRPr="000D5AE3" w:rsidRDefault="00242CED" w:rsidP="00242CED">
      <w:pPr>
        <w:tabs>
          <w:tab w:val="left" w:pos="864"/>
          <w:tab w:val="left" w:pos="4176"/>
          <w:tab w:val="center" w:pos="7200"/>
        </w:tabs>
        <w:jc w:val="both"/>
        <w:rPr>
          <w:rFonts w:asciiTheme="minorHAnsi" w:hAnsiTheme="minorHAnsi" w:cstheme="minorHAnsi"/>
          <w:i/>
          <w:sz w:val="24"/>
          <w:szCs w:val="24"/>
        </w:rPr>
      </w:pPr>
      <w:r w:rsidRPr="000D5AE3">
        <w:rPr>
          <w:rFonts w:asciiTheme="minorHAnsi" w:hAnsiTheme="minorHAnsi" w:cstheme="minorHAnsi"/>
          <w:i/>
          <w:sz w:val="24"/>
          <w:szCs w:val="24"/>
        </w:rPr>
        <w:t>en lettres</w:t>
      </w:r>
    </w:p>
    <w:p w14:paraId="2C99795F" w14:textId="77777777" w:rsidR="00242CED" w:rsidRPr="000D5AE3" w:rsidRDefault="00242CED" w:rsidP="00242CED">
      <w:pPr>
        <w:tabs>
          <w:tab w:val="left" w:pos="864"/>
          <w:tab w:val="left" w:pos="4176"/>
          <w:tab w:val="center" w:pos="7200"/>
        </w:tabs>
        <w:jc w:val="both"/>
        <w:rPr>
          <w:rFonts w:asciiTheme="minorHAnsi" w:hAnsiTheme="minorHAnsi" w:cstheme="minorHAnsi"/>
          <w:i/>
          <w:sz w:val="24"/>
          <w:szCs w:val="24"/>
        </w:rPr>
      </w:pPr>
    </w:p>
    <w:p w14:paraId="16D204AF" w14:textId="77777777" w:rsidR="00242CED" w:rsidRPr="000D5AE3" w:rsidRDefault="00242CED" w:rsidP="00242CED">
      <w:pPr>
        <w:tabs>
          <w:tab w:val="left" w:pos="864"/>
          <w:tab w:val="left" w:pos="4176"/>
          <w:tab w:val="center" w:pos="7200"/>
        </w:tabs>
        <w:jc w:val="both"/>
        <w:rPr>
          <w:rFonts w:asciiTheme="minorHAnsi" w:hAnsiTheme="minorHAnsi" w:cstheme="minorHAnsi"/>
          <w:i/>
          <w:sz w:val="24"/>
          <w:szCs w:val="24"/>
        </w:rPr>
      </w:pPr>
    </w:p>
    <w:p w14:paraId="01EB4308" w14:textId="7F9CAF81" w:rsidR="00242CED" w:rsidRPr="000D5AE3" w:rsidRDefault="00242CED" w:rsidP="00242CED">
      <w:pPr>
        <w:numPr>
          <w:ilvl w:val="0"/>
          <w:numId w:val="19"/>
        </w:numPr>
        <w:tabs>
          <w:tab w:val="left" w:pos="864"/>
          <w:tab w:val="left" w:pos="4176"/>
          <w:tab w:val="center" w:pos="7200"/>
        </w:tabs>
        <w:suppressAutoHyphens/>
        <w:jc w:val="both"/>
        <w:rPr>
          <w:rFonts w:asciiTheme="minorHAnsi" w:hAnsiTheme="minorHAnsi" w:cstheme="minorHAnsi"/>
          <w:b/>
          <w:sz w:val="24"/>
          <w:szCs w:val="24"/>
        </w:rPr>
      </w:pPr>
      <w:bookmarkStart w:id="6" w:name="_Hlk211259234"/>
      <w:r w:rsidRPr="000D5AE3">
        <w:rPr>
          <w:rFonts w:asciiTheme="minorHAnsi" w:hAnsiTheme="minorHAnsi" w:cstheme="minorHAnsi"/>
          <w:b/>
          <w:sz w:val="24"/>
          <w:szCs w:val="24"/>
        </w:rPr>
        <w:t>Coût d’un repas « </w:t>
      </w:r>
      <w:r w:rsidR="000D5AE3" w:rsidRPr="000D5AE3">
        <w:rPr>
          <w:rFonts w:asciiTheme="minorHAnsi" w:hAnsiTheme="minorHAnsi" w:cstheme="minorHAnsi"/>
          <w:b/>
          <w:sz w:val="24"/>
          <w:szCs w:val="24"/>
        </w:rPr>
        <w:t xml:space="preserve">sous forme de </w:t>
      </w:r>
      <w:r w:rsidRPr="000D5AE3">
        <w:rPr>
          <w:rFonts w:asciiTheme="minorHAnsi" w:hAnsiTheme="minorHAnsi" w:cstheme="minorHAnsi"/>
          <w:b/>
          <w:sz w:val="24"/>
          <w:szCs w:val="24"/>
        </w:rPr>
        <w:t xml:space="preserve">buffet </w:t>
      </w:r>
      <w:r w:rsidR="000D5AE3" w:rsidRPr="000D5AE3">
        <w:rPr>
          <w:rFonts w:asciiTheme="minorHAnsi" w:hAnsiTheme="minorHAnsi" w:cstheme="minorHAnsi"/>
          <w:b/>
          <w:sz w:val="24"/>
          <w:szCs w:val="24"/>
        </w:rPr>
        <w:t>froid »</w:t>
      </w:r>
      <w:bookmarkEnd w:id="6"/>
      <w:r w:rsidRPr="000D5AE3">
        <w:rPr>
          <w:rFonts w:asciiTheme="minorHAnsi" w:hAnsiTheme="minorHAnsi" w:cstheme="minorHAnsi"/>
          <w:b/>
          <w:sz w:val="24"/>
          <w:szCs w:val="24"/>
        </w:rPr>
        <w:t xml:space="preserve"> :</w:t>
      </w:r>
    </w:p>
    <w:p w14:paraId="39774447"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p>
    <w:p w14:paraId="2F831E61"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r w:rsidRPr="000D5AE3">
        <w:rPr>
          <w:rFonts w:asciiTheme="minorHAnsi" w:hAnsiTheme="minorHAnsi" w:cstheme="minorHAnsi"/>
          <w:sz w:val="24"/>
          <w:szCs w:val="24"/>
        </w:rPr>
        <w:t>- prix hors T.V.A repas ……………………………………………..</w:t>
      </w:r>
      <w:r w:rsidRPr="000D5AE3">
        <w:rPr>
          <w:rFonts w:asciiTheme="minorHAnsi" w:hAnsiTheme="minorHAnsi" w:cstheme="minorHAnsi"/>
          <w:sz w:val="24"/>
          <w:szCs w:val="24"/>
        </w:rPr>
        <w:tab/>
      </w:r>
      <w:r w:rsidRPr="000D5AE3">
        <w:rPr>
          <w:rFonts w:asciiTheme="minorHAnsi" w:hAnsiTheme="minorHAnsi" w:cstheme="minorHAnsi"/>
          <w:sz w:val="24"/>
          <w:szCs w:val="24"/>
        </w:rPr>
        <w:tab/>
      </w:r>
      <w:r w:rsidRPr="000D5AE3">
        <w:rPr>
          <w:rFonts w:asciiTheme="minorHAnsi" w:hAnsiTheme="minorHAnsi" w:cstheme="minorHAnsi"/>
          <w:sz w:val="24"/>
          <w:szCs w:val="24"/>
        </w:rPr>
        <w:tab/>
        <w:t>Euros}</w:t>
      </w:r>
    </w:p>
    <w:p w14:paraId="54313DC3" w14:textId="77777777" w:rsidR="00242CED" w:rsidRPr="000D5AE3" w:rsidRDefault="00242CED" w:rsidP="00242CED">
      <w:pPr>
        <w:tabs>
          <w:tab w:val="left" w:pos="864"/>
          <w:tab w:val="left" w:pos="4176"/>
          <w:tab w:val="center" w:pos="7200"/>
          <w:tab w:val="left" w:pos="8505"/>
        </w:tabs>
        <w:jc w:val="both"/>
        <w:rPr>
          <w:rFonts w:asciiTheme="minorHAnsi" w:hAnsiTheme="minorHAnsi" w:cstheme="minorHAnsi"/>
          <w:sz w:val="24"/>
          <w:szCs w:val="24"/>
        </w:rPr>
      </w:pPr>
      <w:r w:rsidRPr="000D5AE3">
        <w:rPr>
          <w:rFonts w:asciiTheme="minorHAnsi" w:hAnsiTheme="minorHAnsi" w:cstheme="minorHAnsi"/>
          <w:sz w:val="24"/>
          <w:szCs w:val="24"/>
        </w:rPr>
        <w:t>- T.V.A. au taux de …... % soit………………………………………</w:t>
      </w:r>
      <w:r w:rsidRPr="000D5AE3">
        <w:rPr>
          <w:rFonts w:asciiTheme="minorHAnsi" w:hAnsiTheme="minorHAnsi" w:cstheme="minorHAnsi"/>
          <w:sz w:val="24"/>
          <w:szCs w:val="24"/>
        </w:rPr>
        <w:tab/>
      </w:r>
      <w:r w:rsidRPr="000D5AE3">
        <w:rPr>
          <w:rFonts w:asciiTheme="minorHAnsi" w:hAnsiTheme="minorHAnsi" w:cstheme="minorHAnsi"/>
          <w:sz w:val="24"/>
          <w:szCs w:val="24"/>
        </w:rPr>
        <w:tab/>
        <w:t>Euros}</w:t>
      </w:r>
    </w:p>
    <w:p w14:paraId="35B3FA60"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r w:rsidRPr="000D5AE3">
        <w:rPr>
          <w:rFonts w:asciiTheme="minorHAnsi" w:hAnsiTheme="minorHAnsi" w:cstheme="minorHAnsi"/>
          <w:sz w:val="24"/>
          <w:szCs w:val="24"/>
        </w:rPr>
        <w:t>- montant T.V.A. incluse…………………………………………….</w:t>
      </w:r>
      <w:r w:rsidRPr="000D5AE3">
        <w:rPr>
          <w:rFonts w:asciiTheme="minorHAnsi" w:hAnsiTheme="minorHAnsi" w:cstheme="minorHAnsi"/>
          <w:sz w:val="24"/>
          <w:szCs w:val="24"/>
        </w:rPr>
        <w:tab/>
      </w:r>
      <w:r w:rsidRPr="000D5AE3">
        <w:rPr>
          <w:rFonts w:asciiTheme="minorHAnsi" w:hAnsiTheme="minorHAnsi" w:cstheme="minorHAnsi"/>
          <w:sz w:val="24"/>
          <w:szCs w:val="24"/>
        </w:rPr>
        <w:tab/>
      </w:r>
      <w:r w:rsidRPr="000D5AE3">
        <w:rPr>
          <w:rFonts w:asciiTheme="minorHAnsi" w:hAnsiTheme="minorHAnsi" w:cstheme="minorHAnsi"/>
          <w:sz w:val="24"/>
          <w:szCs w:val="24"/>
        </w:rPr>
        <w:tab/>
        <w:t>Euros}</w:t>
      </w:r>
    </w:p>
    <w:p w14:paraId="549909B1"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p>
    <w:p w14:paraId="0E15BCD2"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r w:rsidRPr="000D5AE3">
        <w:rPr>
          <w:rFonts w:asciiTheme="minorHAnsi" w:hAnsiTheme="minorHAnsi" w:cstheme="minorHAnsi"/>
          <w:sz w:val="24"/>
          <w:szCs w:val="24"/>
        </w:rPr>
        <w:t>(</w:t>
      </w:r>
      <w:r w:rsidRPr="000D5AE3">
        <w:rPr>
          <w:rFonts w:asciiTheme="minorHAnsi" w:hAnsiTheme="minorHAnsi" w:cstheme="minorHAnsi"/>
          <w:sz w:val="24"/>
          <w:szCs w:val="24"/>
        </w:rPr>
        <w:tab/>
      </w:r>
      <w:r w:rsidRPr="000D5AE3">
        <w:rPr>
          <w:rFonts w:asciiTheme="minorHAnsi" w:hAnsiTheme="minorHAnsi" w:cstheme="minorHAnsi"/>
          <w:sz w:val="24"/>
          <w:szCs w:val="24"/>
        </w:rPr>
        <w:tab/>
      </w:r>
      <w:r w:rsidRPr="000D5AE3">
        <w:rPr>
          <w:rFonts w:asciiTheme="minorHAnsi" w:hAnsiTheme="minorHAnsi" w:cstheme="minorHAnsi"/>
          <w:sz w:val="24"/>
          <w:szCs w:val="24"/>
        </w:rPr>
        <w:tab/>
      </w:r>
      <w:r w:rsidRPr="000D5AE3">
        <w:rPr>
          <w:rFonts w:asciiTheme="minorHAnsi" w:hAnsiTheme="minorHAnsi" w:cstheme="minorHAnsi"/>
          <w:sz w:val="24"/>
          <w:szCs w:val="24"/>
        </w:rPr>
        <w:tab/>
      </w:r>
      <w:r w:rsidRPr="000D5AE3">
        <w:rPr>
          <w:rFonts w:asciiTheme="minorHAnsi" w:hAnsiTheme="minorHAnsi" w:cstheme="minorHAnsi"/>
          <w:sz w:val="24"/>
          <w:szCs w:val="24"/>
        </w:rPr>
        <w:tab/>
        <w:t>Euros)</w:t>
      </w:r>
    </w:p>
    <w:p w14:paraId="72F97EE1" w14:textId="77777777" w:rsidR="00242CED" w:rsidRPr="000D5AE3" w:rsidRDefault="00242CED" w:rsidP="00242CED">
      <w:pPr>
        <w:tabs>
          <w:tab w:val="left" w:pos="864"/>
          <w:tab w:val="left" w:pos="4176"/>
          <w:tab w:val="center" w:pos="7200"/>
        </w:tabs>
        <w:jc w:val="both"/>
        <w:rPr>
          <w:rFonts w:asciiTheme="minorHAnsi" w:hAnsiTheme="minorHAnsi" w:cstheme="minorHAnsi"/>
          <w:i/>
          <w:sz w:val="24"/>
          <w:szCs w:val="24"/>
        </w:rPr>
      </w:pPr>
      <w:r w:rsidRPr="000D5AE3">
        <w:rPr>
          <w:rFonts w:asciiTheme="minorHAnsi" w:hAnsiTheme="minorHAnsi" w:cstheme="minorHAnsi"/>
          <w:i/>
          <w:sz w:val="24"/>
          <w:szCs w:val="24"/>
        </w:rPr>
        <w:t>en lettres</w:t>
      </w:r>
    </w:p>
    <w:p w14:paraId="68857F96"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p>
    <w:p w14:paraId="647C9573"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p>
    <w:p w14:paraId="1A7E5590" w14:textId="61EC9721" w:rsidR="00242CED" w:rsidRPr="000D5AE3" w:rsidRDefault="00242CED" w:rsidP="00242CED">
      <w:pPr>
        <w:numPr>
          <w:ilvl w:val="0"/>
          <w:numId w:val="20"/>
        </w:numPr>
        <w:tabs>
          <w:tab w:val="left" w:pos="864"/>
          <w:tab w:val="left" w:pos="4176"/>
          <w:tab w:val="center" w:pos="7200"/>
        </w:tabs>
        <w:suppressAutoHyphens/>
        <w:jc w:val="both"/>
        <w:rPr>
          <w:rFonts w:asciiTheme="minorHAnsi" w:hAnsiTheme="minorHAnsi" w:cstheme="minorHAnsi"/>
          <w:b/>
          <w:sz w:val="24"/>
          <w:szCs w:val="24"/>
        </w:rPr>
      </w:pPr>
      <w:r w:rsidRPr="000D5AE3">
        <w:rPr>
          <w:rFonts w:asciiTheme="minorHAnsi" w:hAnsiTheme="minorHAnsi" w:cstheme="minorHAnsi"/>
          <w:b/>
          <w:sz w:val="24"/>
          <w:szCs w:val="24"/>
        </w:rPr>
        <w:t>Coût d’un repas «</w:t>
      </w:r>
      <w:r w:rsidR="000D5AE3" w:rsidRPr="000D5AE3">
        <w:rPr>
          <w:rFonts w:asciiTheme="minorHAnsi" w:hAnsiTheme="minorHAnsi" w:cstheme="minorHAnsi"/>
          <w:b/>
          <w:sz w:val="24"/>
          <w:szCs w:val="24"/>
        </w:rPr>
        <w:t xml:space="preserve"> sous forme de</w:t>
      </w:r>
      <w:r w:rsidRPr="000D5AE3">
        <w:rPr>
          <w:rFonts w:asciiTheme="minorHAnsi" w:hAnsiTheme="minorHAnsi" w:cstheme="minorHAnsi"/>
          <w:b/>
          <w:sz w:val="24"/>
          <w:szCs w:val="24"/>
        </w:rPr>
        <w:t xml:space="preserve"> buffet </w:t>
      </w:r>
      <w:r w:rsidR="000D5AE3" w:rsidRPr="000D5AE3">
        <w:rPr>
          <w:rFonts w:asciiTheme="minorHAnsi" w:hAnsiTheme="minorHAnsi" w:cstheme="minorHAnsi"/>
          <w:b/>
          <w:sz w:val="24"/>
          <w:szCs w:val="24"/>
        </w:rPr>
        <w:t>chaud »</w:t>
      </w:r>
      <w:r w:rsidRPr="000D5AE3">
        <w:rPr>
          <w:rFonts w:asciiTheme="minorHAnsi" w:hAnsiTheme="minorHAnsi" w:cstheme="minorHAnsi"/>
          <w:b/>
          <w:sz w:val="24"/>
          <w:szCs w:val="24"/>
        </w:rPr>
        <w:t xml:space="preserve"> :</w:t>
      </w:r>
    </w:p>
    <w:p w14:paraId="7BA547A8"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p>
    <w:p w14:paraId="0EBAE9C7"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r w:rsidRPr="000D5AE3">
        <w:rPr>
          <w:rFonts w:asciiTheme="minorHAnsi" w:hAnsiTheme="minorHAnsi" w:cstheme="minorHAnsi"/>
          <w:sz w:val="24"/>
          <w:szCs w:val="24"/>
        </w:rPr>
        <w:t>- prix hors T.V.A repas ………………………………………………</w:t>
      </w:r>
      <w:r w:rsidRPr="000D5AE3">
        <w:rPr>
          <w:rFonts w:asciiTheme="minorHAnsi" w:hAnsiTheme="minorHAnsi" w:cstheme="minorHAnsi"/>
          <w:sz w:val="24"/>
          <w:szCs w:val="24"/>
        </w:rPr>
        <w:tab/>
      </w:r>
      <w:r w:rsidRPr="000D5AE3">
        <w:rPr>
          <w:rFonts w:asciiTheme="minorHAnsi" w:hAnsiTheme="minorHAnsi" w:cstheme="minorHAnsi"/>
          <w:sz w:val="24"/>
          <w:szCs w:val="24"/>
        </w:rPr>
        <w:tab/>
      </w:r>
      <w:r w:rsidRPr="000D5AE3">
        <w:rPr>
          <w:rFonts w:asciiTheme="minorHAnsi" w:hAnsiTheme="minorHAnsi" w:cstheme="minorHAnsi"/>
          <w:sz w:val="24"/>
          <w:szCs w:val="24"/>
        </w:rPr>
        <w:tab/>
        <w:t>Euros}</w:t>
      </w:r>
    </w:p>
    <w:p w14:paraId="33A72094" w14:textId="77777777" w:rsidR="00242CED" w:rsidRPr="000D5AE3" w:rsidRDefault="00242CED" w:rsidP="00242CED">
      <w:pPr>
        <w:tabs>
          <w:tab w:val="left" w:pos="864"/>
          <w:tab w:val="left" w:pos="4176"/>
          <w:tab w:val="center" w:pos="7200"/>
          <w:tab w:val="left" w:pos="8505"/>
        </w:tabs>
        <w:jc w:val="both"/>
        <w:rPr>
          <w:rFonts w:asciiTheme="minorHAnsi" w:hAnsiTheme="minorHAnsi" w:cstheme="minorHAnsi"/>
          <w:sz w:val="24"/>
          <w:szCs w:val="24"/>
        </w:rPr>
      </w:pPr>
      <w:r w:rsidRPr="000D5AE3">
        <w:rPr>
          <w:rFonts w:asciiTheme="minorHAnsi" w:hAnsiTheme="minorHAnsi" w:cstheme="minorHAnsi"/>
          <w:sz w:val="24"/>
          <w:szCs w:val="24"/>
        </w:rPr>
        <w:t>- T.V.A. au taux de ….% soit ………………………………………</w:t>
      </w:r>
      <w:r w:rsidRPr="000D5AE3">
        <w:rPr>
          <w:rFonts w:asciiTheme="minorHAnsi" w:hAnsiTheme="minorHAnsi" w:cstheme="minorHAnsi"/>
          <w:sz w:val="24"/>
          <w:szCs w:val="24"/>
        </w:rPr>
        <w:tab/>
      </w:r>
      <w:r w:rsidRPr="000D5AE3">
        <w:rPr>
          <w:rFonts w:asciiTheme="minorHAnsi" w:hAnsiTheme="minorHAnsi" w:cstheme="minorHAnsi"/>
          <w:sz w:val="24"/>
          <w:szCs w:val="24"/>
        </w:rPr>
        <w:tab/>
        <w:t>Euros}</w:t>
      </w:r>
    </w:p>
    <w:p w14:paraId="2DAF5DDF"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r w:rsidRPr="000D5AE3">
        <w:rPr>
          <w:rFonts w:asciiTheme="minorHAnsi" w:hAnsiTheme="minorHAnsi" w:cstheme="minorHAnsi"/>
          <w:sz w:val="24"/>
          <w:szCs w:val="24"/>
        </w:rPr>
        <w:t xml:space="preserve">- montant T.V.A. incluse </w:t>
      </w:r>
      <w:r w:rsidRPr="000D5AE3">
        <w:rPr>
          <w:rFonts w:asciiTheme="minorHAnsi" w:hAnsiTheme="minorHAnsi" w:cstheme="minorHAnsi"/>
          <w:sz w:val="24"/>
          <w:szCs w:val="24"/>
        </w:rPr>
        <w:tab/>
      </w:r>
      <w:r w:rsidRPr="000D5AE3">
        <w:rPr>
          <w:rFonts w:asciiTheme="minorHAnsi" w:hAnsiTheme="minorHAnsi" w:cstheme="minorHAnsi"/>
          <w:sz w:val="24"/>
          <w:szCs w:val="24"/>
        </w:rPr>
        <w:tab/>
      </w:r>
      <w:r w:rsidRPr="000D5AE3">
        <w:rPr>
          <w:rFonts w:asciiTheme="minorHAnsi" w:hAnsiTheme="minorHAnsi" w:cstheme="minorHAnsi"/>
          <w:sz w:val="24"/>
          <w:szCs w:val="24"/>
        </w:rPr>
        <w:tab/>
      </w:r>
      <w:r w:rsidRPr="000D5AE3">
        <w:rPr>
          <w:rFonts w:asciiTheme="minorHAnsi" w:hAnsiTheme="minorHAnsi" w:cstheme="minorHAnsi"/>
          <w:sz w:val="24"/>
          <w:szCs w:val="24"/>
        </w:rPr>
        <w:tab/>
        <w:t>Euros}</w:t>
      </w:r>
    </w:p>
    <w:p w14:paraId="3BB11259"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p>
    <w:p w14:paraId="1319AE1C"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r w:rsidRPr="000D5AE3">
        <w:rPr>
          <w:rFonts w:asciiTheme="minorHAnsi" w:hAnsiTheme="minorHAnsi" w:cstheme="minorHAnsi"/>
          <w:sz w:val="24"/>
          <w:szCs w:val="24"/>
        </w:rPr>
        <w:t>(</w:t>
      </w:r>
      <w:r w:rsidRPr="000D5AE3">
        <w:rPr>
          <w:rFonts w:asciiTheme="minorHAnsi" w:hAnsiTheme="minorHAnsi" w:cstheme="minorHAnsi"/>
          <w:sz w:val="24"/>
          <w:szCs w:val="24"/>
        </w:rPr>
        <w:tab/>
      </w:r>
      <w:r w:rsidRPr="000D5AE3">
        <w:rPr>
          <w:rFonts w:asciiTheme="minorHAnsi" w:hAnsiTheme="minorHAnsi" w:cstheme="minorHAnsi"/>
          <w:sz w:val="24"/>
          <w:szCs w:val="24"/>
        </w:rPr>
        <w:tab/>
      </w:r>
      <w:r w:rsidRPr="000D5AE3">
        <w:rPr>
          <w:rFonts w:asciiTheme="minorHAnsi" w:hAnsiTheme="minorHAnsi" w:cstheme="minorHAnsi"/>
          <w:sz w:val="24"/>
          <w:szCs w:val="24"/>
        </w:rPr>
        <w:tab/>
      </w:r>
      <w:r w:rsidRPr="000D5AE3">
        <w:rPr>
          <w:rFonts w:asciiTheme="minorHAnsi" w:hAnsiTheme="minorHAnsi" w:cstheme="minorHAnsi"/>
          <w:sz w:val="24"/>
          <w:szCs w:val="24"/>
        </w:rPr>
        <w:tab/>
      </w:r>
      <w:r w:rsidRPr="000D5AE3">
        <w:rPr>
          <w:rFonts w:asciiTheme="minorHAnsi" w:hAnsiTheme="minorHAnsi" w:cstheme="minorHAnsi"/>
          <w:sz w:val="24"/>
          <w:szCs w:val="24"/>
        </w:rPr>
        <w:tab/>
        <w:t>Euros)</w:t>
      </w:r>
    </w:p>
    <w:p w14:paraId="5B39307A" w14:textId="77777777" w:rsidR="00242CED" w:rsidRPr="000D5AE3" w:rsidRDefault="00242CED" w:rsidP="00242CED">
      <w:pPr>
        <w:tabs>
          <w:tab w:val="left" w:pos="864"/>
          <w:tab w:val="left" w:pos="4176"/>
          <w:tab w:val="center" w:pos="7200"/>
        </w:tabs>
        <w:jc w:val="both"/>
        <w:rPr>
          <w:rFonts w:asciiTheme="minorHAnsi" w:hAnsiTheme="minorHAnsi" w:cstheme="minorHAnsi"/>
          <w:i/>
          <w:sz w:val="24"/>
          <w:szCs w:val="24"/>
        </w:rPr>
      </w:pPr>
      <w:r w:rsidRPr="000D5AE3">
        <w:rPr>
          <w:rFonts w:asciiTheme="minorHAnsi" w:hAnsiTheme="minorHAnsi" w:cstheme="minorHAnsi"/>
          <w:i/>
          <w:sz w:val="24"/>
          <w:szCs w:val="24"/>
        </w:rPr>
        <w:t>en lettres</w:t>
      </w:r>
    </w:p>
    <w:p w14:paraId="45812449" w14:textId="220A5D89" w:rsidR="00841408" w:rsidRPr="000D5AE3" w:rsidRDefault="00841408" w:rsidP="00841408">
      <w:pPr>
        <w:tabs>
          <w:tab w:val="left" w:pos="864"/>
          <w:tab w:val="left" w:pos="4176"/>
          <w:tab w:val="center" w:pos="7200"/>
        </w:tabs>
        <w:jc w:val="both"/>
        <w:rPr>
          <w:rFonts w:asciiTheme="minorHAnsi" w:hAnsiTheme="minorHAnsi" w:cstheme="minorHAnsi"/>
          <w:sz w:val="24"/>
          <w:szCs w:val="24"/>
        </w:rPr>
      </w:pPr>
    </w:p>
    <w:p w14:paraId="627EEFFA" w14:textId="77777777" w:rsidR="00242CED" w:rsidRPr="000D5AE3" w:rsidRDefault="00242CED" w:rsidP="00841408">
      <w:pPr>
        <w:tabs>
          <w:tab w:val="left" w:pos="864"/>
          <w:tab w:val="left" w:pos="4176"/>
          <w:tab w:val="center" w:pos="7200"/>
        </w:tabs>
        <w:jc w:val="both"/>
        <w:rPr>
          <w:rFonts w:asciiTheme="minorHAnsi" w:hAnsiTheme="minorHAnsi" w:cstheme="minorHAnsi"/>
          <w:sz w:val="24"/>
          <w:szCs w:val="24"/>
        </w:rPr>
      </w:pPr>
    </w:p>
    <w:p w14:paraId="15D09D21" w14:textId="6ADDC196" w:rsidR="00242CED" w:rsidRPr="000D5AE3" w:rsidRDefault="00242CED" w:rsidP="00242CED">
      <w:pPr>
        <w:numPr>
          <w:ilvl w:val="0"/>
          <w:numId w:val="18"/>
        </w:numPr>
        <w:tabs>
          <w:tab w:val="left" w:pos="864"/>
          <w:tab w:val="left" w:pos="4176"/>
          <w:tab w:val="center" w:pos="7200"/>
        </w:tabs>
        <w:suppressAutoHyphens/>
        <w:jc w:val="both"/>
        <w:rPr>
          <w:rFonts w:asciiTheme="minorHAnsi" w:hAnsiTheme="minorHAnsi" w:cstheme="minorHAnsi"/>
          <w:b/>
          <w:sz w:val="24"/>
          <w:szCs w:val="24"/>
        </w:rPr>
      </w:pPr>
      <w:r w:rsidRPr="000D5AE3">
        <w:rPr>
          <w:rFonts w:asciiTheme="minorHAnsi" w:hAnsiTheme="minorHAnsi" w:cstheme="minorHAnsi"/>
          <w:b/>
          <w:sz w:val="24"/>
          <w:szCs w:val="24"/>
        </w:rPr>
        <w:t xml:space="preserve">Coût d’un </w:t>
      </w:r>
      <w:r w:rsidRPr="000D5AE3">
        <w:rPr>
          <w:rFonts w:asciiTheme="minorHAnsi" w:hAnsiTheme="minorHAnsi" w:cstheme="minorHAnsi"/>
          <w:b/>
          <w:sz w:val="24"/>
          <w:szCs w:val="24"/>
        </w:rPr>
        <w:t xml:space="preserve">accueil Café </w:t>
      </w:r>
      <w:r w:rsidR="000D5AE3" w:rsidRPr="000D5AE3">
        <w:rPr>
          <w:rFonts w:asciiTheme="minorHAnsi" w:hAnsiTheme="minorHAnsi" w:cstheme="minorHAnsi"/>
          <w:b/>
          <w:sz w:val="24"/>
          <w:szCs w:val="24"/>
        </w:rPr>
        <w:t xml:space="preserve">du matin </w:t>
      </w:r>
      <w:r w:rsidRPr="000D5AE3">
        <w:rPr>
          <w:rFonts w:asciiTheme="minorHAnsi" w:hAnsiTheme="minorHAnsi" w:cstheme="minorHAnsi"/>
          <w:b/>
          <w:sz w:val="24"/>
          <w:szCs w:val="24"/>
        </w:rPr>
        <w:t>:</w:t>
      </w:r>
    </w:p>
    <w:p w14:paraId="7F28A5C5"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p>
    <w:p w14:paraId="556C6BE7"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r w:rsidRPr="000D5AE3">
        <w:rPr>
          <w:rFonts w:asciiTheme="minorHAnsi" w:hAnsiTheme="minorHAnsi" w:cstheme="minorHAnsi"/>
          <w:sz w:val="24"/>
          <w:szCs w:val="24"/>
        </w:rPr>
        <w:t>- prix hors T.V.A. …………………………………………………</w:t>
      </w:r>
      <w:r w:rsidRPr="000D5AE3">
        <w:rPr>
          <w:rFonts w:asciiTheme="minorHAnsi" w:hAnsiTheme="minorHAnsi" w:cstheme="minorHAnsi"/>
          <w:sz w:val="24"/>
          <w:szCs w:val="24"/>
        </w:rPr>
        <w:tab/>
      </w:r>
      <w:r w:rsidRPr="000D5AE3">
        <w:rPr>
          <w:rFonts w:asciiTheme="minorHAnsi" w:hAnsiTheme="minorHAnsi" w:cstheme="minorHAnsi"/>
          <w:sz w:val="24"/>
          <w:szCs w:val="24"/>
        </w:rPr>
        <w:tab/>
      </w:r>
      <w:r w:rsidRPr="000D5AE3">
        <w:rPr>
          <w:rFonts w:asciiTheme="minorHAnsi" w:hAnsiTheme="minorHAnsi" w:cstheme="minorHAnsi"/>
          <w:sz w:val="24"/>
          <w:szCs w:val="24"/>
        </w:rPr>
        <w:tab/>
        <w:t>Euros}</w:t>
      </w:r>
    </w:p>
    <w:p w14:paraId="3B746824" w14:textId="77777777" w:rsidR="00242CED" w:rsidRPr="000D5AE3" w:rsidRDefault="00242CED" w:rsidP="00242CED">
      <w:pPr>
        <w:tabs>
          <w:tab w:val="left" w:pos="864"/>
          <w:tab w:val="left" w:pos="4176"/>
          <w:tab w:val="center" w:pos="7200"/>
          <w:tab w:val="left" w:pos="8505"/>
        </w:tabs>
        <w:jc w:val="both"/>
        <w:rPr>
          <w:rFonts w:asciiTheme="minorHAnsi" w:hAnsiTheme="minorHAnsi" w:cstheme="minorHAnsi"/>
          <w:sz w:val="24"/>
          <w:szCs w:val="24"/>
        </w:rPr>
      </w:pPr>
      <w:r w:rsidRPr="000D5AE3">
        <w:rPr>
          <w:rFonts w:asciiTheme="minorHAnsi" w:hAnsiTheme="minorHAnsi" w:cstheme="minorHAnsi"/>
          <w:sz w:val="24"/>
          <w:szCs w:val="24"/>
        </w:rPr>
        <w:t>- T.V.A. au taux de ….. % soit ………………………………….</w:t>
      </w:r>
      <w:r w:rsidRPr="000D5AE3">
        <w:rPr>
          <w:rFonts w:asciiTheme="minorHAnsi" w:hAnsiTheme="minorHAnsi" w:cstheme="minorHAnsi"/>
          <w:sz w:val="24"/>
          <w:szCs w:val="24"/>
        </w:rPr>
        <w:tab/>
      </w:r>
      <w:r w:rsidRPr="000D5AE3">
        <w:rPr>
          <w:rFonts w:asciiTheme="minorHAnsi" w:hAnsiTheme="minorHAnsi" w:cstheme="minorHAnsi"/>
          <w:sz w:val="24"/>
          <w:szCs w:val="24"/>
        </w:rPr>
        <w:tab/>
        <w:t>Euros}</w:t>
      </w:r>
    </w:p>
    <w:p w14:paraId="7BCC0424"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r w:rsidRPr="000D5AE3">
        <w:rPr>
          <w:rFonts w:asciiTheme="minorHAnsi" w:hAnsiTheme="minorHAnsi" w:cstheme="minorHAnsi"/>
          <w:sz w:val="24"/>
          <w:szCs w:val="24"/>
        </w:rPr>
        <w:t>- montant T.V.A. incluse ………………………………………..</w:t>
      </w:r>
      <w:r w:rsidRPr="000D5AE3">
        <w:rPr>
          <w:rFonts w:asciiTheme="minorHAnsi" w:hAnsiTheme="minorHAnsi" w:cstheme="minorHAnsi"/>
          <w:sz w:val="24"/>
          <w:szCs w:val="24"/>
        </w:rPr>
        <w:tab/>
      </w:r>
      <w:r w:rsidRPr="000D5AE3">
        <w:rPr>
          <w:rFonts w:asciiTheme="minorHAnsi" w:hAnsiTheme="minorHAnsi" w:cstheme="minorHAnsi"/>
          <w:sz w:val="24"/>
          <w:szCs w:val="24"/>
        </w:rPr>
        <w:tab/>
      </w:r>
      <w:r w:rsidRPr="000D5AE3">
        <w:rPr>
          <w:rFonts w:asciiTheme="minorHAnsi" w:hAnsiTheme="minorHAnsi" w:cstheme="minorHAnsi"/>
          <w:sz w:val="24"/>
          <w:szCs w:val="24"/>
        </w:rPr>
        <w:tab/>
        <w:t>Euros}</w:t>
      </w:r>
    </w:p>
    <w:p w14:paraId="5CC7DBD4"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p>
    <w:p w14:paraId="7A492C81" w14:textId="77777777" w:rsidR="00242CED" w:rsidRPr="000D5AE3" w:rsidRDefault="00242CED" w:rsidP="00242CED">
      <w:pPr>
        <w:pStyle w:val="Corpsdetexte21"/>
        <w:tabs>
          <w:tab w:val="left" w:pos="8222"/>
        </w:tabs>
        <w:rPr>
          <w:rFonts w:asciiTheme="minorHAnsi" w:hAnsiTheme="minorHAnsi" w:cstheme="minorHAnsi"/>
          <w:szCs w:val="24"/>
        </w:rPr>
      </w:pPr>
      <w:r w:rsidRPr="000D5AE3">
        <w:rPr>
          <w:rFonts w:asciiTheme="minorHAnsi" w:hAnsiTheme="minorHAnsi" w:cstheme="minorHAnsi"/>
          <w:szCs w:val="24"/>
        </w:rPr>
        <w:t>(</w:t>
      </w:r>
      <w:r w:rsidRPr="000D5AE3">
        <w:rPr>
          <w:rFonts w:asciiTheme="minorHAnsi" w:hAnsiTheme="minorHAnsi" w:cstheme="minorHAnsi"/>
          <w:szCs w:val="24"/>
        </w:rPr>
        <w:tab/>
      </w:r>
      <w:r w:rsidRPr="000D5AE3">
        <w:rPr>
          <w:rFonts w:asciiTheme="minorHAnsi" w:hAnsiTheme="minorHAnsi" w:cstheme="minorHAnsi"/>
          <w:szCs w:val="24"/>
        </w:rPr>
        <w:tab/>
      </w:r>
      <w:r w:rsidRPr="000D5AE3">
        <w:rPr>
          <w:rFonts w:asciiTheme="minorHAnsi" w:hAnsiTheme="minorHAnsi" w:cstheme="minorHAnsi"/>
          <w:szCs w:val="24"/>
        </w:rPr>
        <w:tab/>
      </w:r>
      <w:r w:rsidRPr="000D5AE3">
        <w:rPr>
          <w:rFonts w:asciiTheme="minorHAnsi" w:hAnsiTheme="minorHAnsi" w:cstheme="minorHAnsi"/>
          <w:szCs w:val="24"/>
        </w:rPr>
        <w:tab/>
      </w:r>
      <w:r w:rsidRPr="000D5AE3">
        <w:rPr>
          <w:rFonts w:asciiTheme="minorHAnsi" w:hAnsiTheme="minorHAnsi" w:cstheme="minorHAnsi"/>
          <w:szCs w:val="24"/>
        </w:rPr>
        <w:tab/>
        <w:t>Euros)</w:t>
      </w:r>
    </w:p>
    <w:p w14:paraId="643D3E8E" w14:textId="77777777" w:rsidR="00242CED" w:rsidRPr="000D5AE3" w:rsidRDefault="00242CED" w:rsidP="00242CED">
      <w:pPr>
        <w:tabs>
          <w:tab w:val="left" w:pos="864"/>
          <w:tab w:val="left" w:pos="4176"/>
          <w:tab w:val="center" w:pos="7200"/>
        </w:tabs>
        <w:jc w:val="both"/>
        <w:rPr>
          <w:rFonts w:asciiTheme="minorHAnsi" w:hAnsiTheme="minorHAnsi" w:cstheme="minorHAnsi"/>
          <w:i/>
          <w:sz w:val="24"/>
          <w:szCs w:val="24"/>
        </w:rPr>
      </w:pPr>
      <w:r w:rsidRPr="000D5AE3">
        <w:rPr>
          <w:rFonts w:asciiTheme="minorHAnsi" w:hAnsiTheme="minorHAnsi" w:cstheme="minorHAnsi"/>
          <w:i/>
          <w:sz w:val="24"/>
          <w:szCs w:val="24"/>
        </w:rPr>
        <w:t>en lettres</w:t>
      </w:r>
    </w:p>
    <w:p w14:paraId="54F35354" w14:textId="77777777" w:rsidR="00242CED" w:rsidRPr="000D5AE3" w:rsidRDefault="00242CED" w:rsidP="00841408">
      <w:pPr>
        <w:tabs>
          <w:tab w:val="left" w:pos="864"/>
          <w:tab w:val="left" w:pos="4176"/>
          <w:tab w:val="center" w:pos="7200"/>
        </w:tabs>
        <w:jc w:val="both"/>
        <w:rPr>
          <w:rFonts w:asciiTheme="minorHAnsi" w:hAnsiTheme="minorHAnsi" w:cstheme="minorHAnsi"/>
          <w:sz w:val="24"/>
          <w:szCs w:val="24"/>
        </w:rPr>
      </w:pPr>
    </w:p>
    <w:p w14:paraId="13CD73E3"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p>
    <w:p w14:paraId="5B54420C" w14:textId="23680967" w:rsidR="00242CED" w:rsidRPr="000D5AE3" w:rsidRDefault="00242CED" w:rsidP="00242CED">
      <w:pPr>
        <w:numPr>
          <w:ilvl w:val="0"/>
          <w:numId w:val="20"/>
        </w:numPr>
        <w:tabs>
          <w:tab w:val="left" w:pos="864"/>
          <w:tab w:val="left" w:pos="4176"/>
          <w:tab w:val="center" w:pos="7200"/>
        </w:tabs>
        <w:suppressAutoHyphens/>
        <w:jc w:val="both"/>
        <w:rPr>
          <w:rFonts w:asciiTheme="minorHAnsi" w:hAnsiTheme="minorHAnsi" w:cstheme="minorHAnsi"/>
          <w:b/>
          <w:sz w:val="24"/>
          <w:szCs w:val="24"/>
        </w:rPr>
      </w:pPr>
      <w:r w:rsidRPr="000D5AE3">
        <w:rPr>
          <w:rFonts w:asciiTheme="minorHAnsi" w:hAnsiTheme="minorHAnsi" w:cstheme="minorHAnsi"/>
          <w:b/>
          <w:sz w:val="24"/>
          <w:szCs w:val="24"/>
        </w:rPr>
        <w:t xml:space="preserve">Coût </w:t>
      </w:r>
      <w:r w:rsidRPr="000D5AE3">
        <w:rPr>
          <w:rFonts w:asciiTheme="minorHAnsi" w:hAnsiTheme="minorHAnsi" w:cstheme="minorHAnsi"/>
          <w:b/>
          <w:sz w:val="24"/>
          <w:szCs w:val="24"/>
        </w:rPr>
        <w:t xml:space="preserve">horaire </w:t>
      </w:r>
      <w:r w:rsidRPr="000D5AE3">
        <w:rPr>
          <w:rFonts w:asciiTheme="minorHAnsi" w:hAnsiTheme="minorHAnsi" w:cstheme="minorHAnsi"/>
          <w:b/>
          <w:sz w:val="24"/>
          <w:szCs w:val="24"/>
        </w:rPr>
        <w:t>pour la mise à disposition d</w:t>
      </w:r>
      <w:r w:rsidRPr="000D5AE3">
        <w:rPr>
          <w:rFonts w:asciiTheme="minorHAnsi" w:hAnsiTheme="minorHAnsi" w:cstheme="minorHAnsi"/>
          <w:b/>
          <w:sz w:val="24"/>
          <w:szCs w:val="24"/>
        </w:rPr>
        <w:t>’un</w:t>
      </w:r>
      <w:r w:rsidRPr="000D5AE3">
        <w:rPr>
          <w:rFonts w:asciiTheme="minorHAnsi" w:hAnsiTheme="minorHAnsi" w:cstheme="minorHAnsi"/>
          <w:b/>
          <w:sz w:val="24"/>
          <w:szCs w:val="24"/>
        </w:rPr>
        <w:t xml:space="preserve"> travailleur</w:t>
      </w:r>
      <w:r w:rsidRPr="000D5AE3">
        <w:rPr>
          <w:rFonts w:asciiTheme="minorHAnsi" w:hAnsiTheme="minorHAnsi" w:cstheme="minorHAnsi"/>
          <w:b/>
          <w:sz w:val="24"/>
          <w:szCs w:val="24"/>
        </w:rPr>
        <w:t xml:space="preserve"> en situation </w:t>
      </w:r>
      <w:r w:rsidR="000D5AE3" w:rsidRPr="000D5AE3">
        <w:rPr>
          <w:rFonts w:asciiTheme="minorHAnsi" w:hAnsiTheme="minorHAnsi" w:cstheme="minorHAnsi"/>
          <w:b/>
          <w:sz w:val="24"/>
          <w:szCs w:val="24"/>
        </w:rPr>
        <w:t>d’handicap :</w:t>
      </w:r>
    </w:p>
    <w:p w14:paraId="4A76A61E"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p>
    <w:p w14:paraId="44CFABFC"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r w:rsidRPr="000D5AE3">
        <w:rPr>
          <w:rFonts w:asciiTheme="minorHAnsi" w:hAnsiTheme="minorHAnsi" w:cstheme="minorHAnsi"/>
          <w:sz w:val="24"/>
          <w:szCs w:val="24"/>
        </w:rPr>
        <w:t>- prix hors T.V.A. …………………………………………………..</w:t>
      </w:r>
      <w:r w:rsidRPr="000D5AE3">
        <w:rPr>
          <w:rFonts w:asciiTheme="minorHAnsi" w:hAnsiTheme="minorHAnsi" w:cstheme="minorHAnsi"/>
          <w:sz w:val="24"/>
          <w:szCs w:val="24"/>
        </w:rPr>
        <w:tab/>
      </w:r>
      <w:r w:rsidRPr="000D5AE3">
        <w:rPr>
          <w:rFonts w:asciiTheme="minorHAnsi" w:hAnsiTheme="minorHAnsi" w:cstheme="minorHAnsi"/>
          <w:sz w:val="24"/>
          <w:szCs w:val="24"/>
        </w:rPr>
        <w:tab/>
      </w:r>
      <w:r w:rsidRPr="000D5AE3">
        <w:rPr>
          <w:rFonts w:asciiTheme="minorHAnsi" w:hAnsiTheme="minorHAnsi" w:cstheme="minorHAnsi"/>
          <w:sz w:val="24"/>
          <w:szCs w:val="24"/>
        </w:rPr>
        <w:tab/>
        <w:t>Euros}</w:t>
      </w:r>
    </w:p>
    <w:p w14:paraId="6E05A947" w14:textId="77777777" w:rsidR="00242CED" w:rsidRPr="000D5AE3" w:rsidRDefault="00242CED" w:rsidP="00242CED">
      <w:pPr>
        <w:tabs>
          <w:tab w:val="left" w:pos="864"/>
          <w:tab w:val="left" w:pos="4176"/>
          <w:tab w:val="center" w:pos="7200"/>
          <w:tab w:val="left" w:pos="8505"/>
        </w:tabs>
        <w:jc w:val="both"/>
        <w:rPr>
          <w:rFonts w:asciiTheme="minorHAnsi" w:hAnsiTheme="minorHAnsi" w:cstheme="minorHAnsi"/>
          <w:sz w:val="24"/>
          <w:szCs w:val="24"/>
        </w:rPr>
      </w:pPr>
      <w:r w:rsidRPr="000D5AE3">
        <w:rPr>
          <w:rFonts w:asciiTheme="minorHAnsi" w:hAnsiTheme="minorHAnsi" w:cstheme="minorHAnsi"/>
          <w:sz w:val="24"/>
          <w:szCs w:val="24"/>
        </w:rPr>
        <w:t>- T.V.A. au taux de …... % soit …………………………………</w:t>
      </w:r>
      <w:r w:rsidRPr="000D5AE3">
        <w:rPr>
          <w:rFonts w:asciiTheme="minorHAnsi" w:hAnsiTheme="minorHAnsi" w:cstheme="minorHAnsi"/>
          <w:sz w:val="24"/>
          <w:szCs w:val="24"/>
        </w:rPr>
        <w:tab/>
      </w:r>
      <w:r w:rsidRPr="000D5AE3">
        <w:rPr>
          <w:rFonts w:asciiTheme="minorHAnsi" w:hAnsiTheme="minorHAnsi" w:cstheme="minorHAnsi"/>
          <w:sz w:val="24"/>
          <w:szCs w:val="24"/>
        </w:rPr>
        <w:tab/>
        <w:t>Euros}</w:t>
      </w:r>
    </w:p>
    <w:p w14:paraId="6A3BF49D"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r w:rsidRPr="000D5AE3">
        <w:rPr>
          <w:rFonts w:asciiTheme="minorHAnsi" w:hAnsiTheme="minorHAnsi" w:cstheme="minorHAnsi"/>
          <w:sz w:val="24"/>
          <w:szCs w:val="24"/>
        </w:rPr>
        <w:t>- montant T.V.A. incluse…………………………………………..</w:t>
      </w:r>
      <w:r w:rsidRPr="000D5AE3">
        <w:rPr>
          <w:rFonts w:asciiTheme="minorHAnsi" w:hAnsiTheme="minorHAnsi" w:cstheme="minorHAnsi"/>
          <w:sz w:val="24"/>
          <w:szCs w:val="24"/>
        </w:rPr>
        <w:tab/>
      </w:r>
      <w:r w:rsidRPr="000D5AE3">
        <w:rPr>
          <w:rFonts w:asciiTheme="minorHAnsi" w:hAnsiTheme="minorHAnsi" w:cstheme="minorHAnsi"/>
          <w:sz w:val="24"/>
          <w:szCs w:val="24"/>
        </w:rPr>
        <w:tab/>
      </w:r>
      <w:r w:rsidRPr="000D5AE3">
        <w:rPr>
          <w:rFonts w:asciiTheme="minorHAnsi" w:hAnsiTheme="minorHAnsi" w:cstheme="minorHAnsi"/>
          <w:sz w:val="24"/>
          <w:szCs w:val="24"/>
        </w:rPr>
        <w:tab/>
        <w:t>Euros}</w:t>
      </w:r>
    </w:p>
    <w:p w14:paraId="19241390"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p>
    <w:p w14:paraId="180F3DB4" w14:textId="77777777" w:rsidR="00242CED" w:rsidRPr="000D5AE3" w:rsidRDefault="00242CED" w:rsidP="00242CED">
      <w:pPr>
        <w:tabs>
          <w:tab w:val="left" w:pos="864"/>
          <w:tab w:val="left" w:pos="4176"/>
          <w:tab w:val="center" w:pos="7200"/>
        </w:tabs>
        <w:jc w:val="both"/>
        <w:rPr>
          <w:rFonts w:asciiTheme="minorHAnsi" w:hAnsiTheme="minorHAnsi" w:cstheme="minorHAnsi"/>
          <w:sz w:val="24"/>
          <w:szCs w:val="24"/>
        </w:rPr>
      </w:pPr>
      <w:r w:rsidRPr="000D5AE3">
        <w:rPr>
          <w:rFonts w:asciiTheme="minorHAnsi" w:hAnsiTheme="minorHAnsi" w:cstheme="minorHAnsi"/>
          <w:sz w:val="24"/>
          <w:szCs w:val="24"/>
        </w:rPr>
        <w:t xml:space="preserve">(                                                                                                                         </w:t>
      </w:r>
      <w:r w:rsidRPr="000D5AE3">
        <w:rPr>
          <w:rFonts w:asciiTheme="minorHAnsi" w:hAnsiTheme="minorHAnsi" w:cstheme="minorHAnsi"/>
          <w:sz w:val="24"/>
          <w:szCs w:val="24"/>
        </w:rPr>
        <w:tab/>
        <w:t>Euros)</w:t>
      </w:r>
    </w:p>
    <w:p w14:paraId="1BBED352" w14:textId="77777777" w:rsidR="00242CED" w:rsidRPr="000D5AE3" w:rsidRDefault="00242CED" w:rsidP="00242CED">
      <w:pPr>
        <w:tabs>
          <w:tab w:val="left" w:pos="864"/>
          <w:tab w:val="left" w:pos="4176"/>
          <w:tab w:val="center" w:pos="7200"/>
        </w:tabs>
        <w:jc w:val="both"/>
        <w:rPr>
          <w:rFonts w:asciiTheme="minorHAnsi" w:hAnsiTheme="minorHAnsi" w:cstheme="minorHAnsi"/>
          <w:i/>
          <w:sz w:val="24"/>
          <w:szCs w:val="24"/>
        </w:rPr>
      </w:pPr>
      <w:r w:rsidRPr="000D5AE3">
        <w:rPr>
          <w:rFonts w:asciiTheme="minorHAnsi" w:hAnsiTheme="minorHAnsi" w:cstheme="minorHAnsi"/>
          <w:i/>
          <w:sz w:val="24"/>
          <w:szCs w:val="24"/>
        </w:rPr>
        <w:t>en lettres</w:t>
      </w:r>
    </w:p>
    <w:p w14:paraId="2603259B" w14:textId="77777777" w:rsidR="00242CED" w:rsidRPr="000D5AE3" w:rsidRDefault="00242CED" w:rsidP="00841408">
      <w:pPr>
        <w:tabs>
          <w:tab w:val="left" w:pos="864"/>
          <w:tab w:val="left" w:pos="4176"/>
          <w:tab w:val="center" w:pos="7200"/>
        </w:tabs>
        <w:jc w:val="both"/>
        <w:rPr>
          <w:rFonts w:asciiTheme="minorHAnsi" w:hAnsiTheme="minorHAnsi" w:cstheme="minorHAnsi"/>
          <w:sz w:val="24"/>
          <w:szCs w:val="24"/>
        </w:rPr>
      </w:pPr>
    </w:p>
    <w:p w14:paraId="6D75646A" w14:textId="77777777" w:rsidR="00841408" w:rsidRPr="000D5AE3" w:rsidRDefault="00841408" w:rsidP="00841408">
      <w:pPr>
        <w:tabs>
          <w:tab w:val="left" w:pos="864"/>
          <w:tab w:val="left" w:pos="4176"/>
          <w:tab w:val="center" w:pos="7200"/>
        </w:tabs>
        <w:jc w:val="both"/>
        <w:rPr>
          <w:rFonts w:asciiTheme="minorHAnsi" w:hAnsiTheme="minorHAnsi" w:cstheme="minorHAnsi"/>
          <w:i/>
          <w:sz w:val="24"/>
        </w:rPr>
      </w:pPr>
    </w:p>
    <w:p w14:paraId="4B9A2447" w14:textId="18763D59" w:rsidR="00841408" w:rsidRPr="000D5AE3" w:rsidRDefault="00841408" w:rsidP="00841408">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xml:space="preserve">Ces prix sont réputés en valeur </w:t>
      </w:r>
      <w:r w:rsidR="00242CED" w:rsidRPr="000D5AE3">
        <w:rPr>
          <w:rFonts w:asciiTheme="minorHAnsi" w:hAnsiTheme="minorHAnsi" w:cstheme="minorHAnsi"/>
          <w:sz w:val="24"/>
        </w:rPr>
        <w:t>novembre</w:t>
      </w:r>
      <w:r w:rsidRPr="000D5AE3">
        <w:rPr>
          <w:rFonts w:asciiTheme="minorHAnsi" w:hAnsiTheme="minorHAnsi" w:cstheme="minorHAnsi"/>
          <w:sz w:val="24"/>
        </w:rPr>
        <w:t xml:space="preserve"> 20</w:t>
      </w:r>
      <w:r w:rsidR="005A0BF0" w:rsidRPr="000D5AE3">
        <w:rPr>
          <w:rFonts w:asciiTheme="minorHAnsi" w:hAnsiTheme="minorHAnsi" w:cstheme="minorHAnsi"/>
          <w:sz w:val="24"/>
        </w:rPr>
        <w:t>2</w:t>
      </w:r>
      <w:r w:rsidR="00912052" w:rsidRPr="000D5AE3">
        <w:rPr>
          <w:rFonts w:asciiTheme="minorHAnsi" w:hAnsiTheme="minorHAnsi" w:cstheme="minorHAnsi"/>
          <w:sz w:val="24"/>
        </w:rPr>
        <w:t>5</w:t>
      </w:r>
      <w:r w:rsidRPr="000D5AE3">
        <w:rPr>
          <w:rFonts w:asciiTheme="minorHAnsi" w:hAnsiTheme="minorHAnsi" w:cstheme="minorHAnsi"/>
          <w:sz w:val="24"/>
        </w:rPr>
        <w:t>.</w:t>
      </w:r>
    </w:p>
    <w:p w14:paraId="736E95AD" w14:textId="77777777" w:rsidR="00841408" w:rsidRPr="000D5AE3" w:rsidRDefault="00841408">
      <w:pPr>
        <w:tabs>
          <w:tab w:val="left" w:pos="864"/>
          <w:tab w:val="left" w:pos="4176"/>
          <w:tab w:val="center" w:pos="7200"/>
        </w:tabs>
        <w:jc w:val="both"/>
        <w:rPr>
          <w:rFonts w:asciiTheme="minorHAnsi" w:hAnsiTheme="minorHAnsi" w:cstheme="minorHAnsi"/>
          <w:sz w:val="24"/>
        </w:rPr>
      </w:pPr>
    </w:p>
    <w:p w14:paraId="7561AFC0" w14:textId="77777777" w:rsidR="001146C7" w:rsidRPr="000D5AE3" w:rsidRDefault="001146C7">
      <w:pPr>
        <w:ind w:right="-1"/>
        <w:rPr>
          <w:rFonts w:asciiTheme="minorHAnsi" w:hAnsiTheme="minorHAnsi" w:cstheme="minorHAnsi"/>
          <w:sz w:val="24"/>
          <w:u w:val="single"/>
        </w:rPr>
      </w:pPr>
      <w:r w:rsidRPr="000D5AE3">
        <w:rPr>
          <w:rFonts w:asciiTheme="minorHAnsi" w:hAnsiTheme="minorHAnsi" w:cstheme="minorHAnsi"/>
          <w:sz w:val="24"/>
          <w:u w:val="single"/>
        </w:rPr>
        <w:t>Indiquer suivant le cas :</w:t>
      </w:r>
    </w:p>
    <w:p w14:paraId="3FA046D2" w14:textId="77777777" w:rsidR="001146C7" w:rsidRPr="000D5AE3" w:rsidRDefault="001146C7">
      <w:pPr>
        <w:ind w:right="-1"/>
        <w:rPr>
          <w:rFonts w:asciiTheme="minorHAnsi" w:hAnsiTheme="minorHAnsi" w:cstheme="minorHAnsi"/>
          <w:sz w:val="24"/>
        </w:rPr>
      </w:pPr>
    </w:p>
    <w:p w14:paraId="02C9B9B0" w14:textId="77777777" w:rsidR="001146C7" w:rsidRPr="000D5AE3" w:rsidRDefault="00A0559B">
      <w:pPr>
        <w:ind w:right="-1"/>
        <w:rPr>
          <w:rFonts w:asciiTheme="minorHAnsi" w:hAnsiTheme="minorHAnsi" w:cstheme="minorHAnsi"/>
          <w:sz w:val="24"/>
        </w:rPr>
      </w:pPr>
      <w:r w:rsidRPr="000D5AE3">
        <w:rPr>
          <w:rFonts w:asciiTheme="minorHAnsi" w:hAnsiTheme="minorHAnsi" w:cstheme="minorHAnsi"/>
          <w:sz w:val="24"/>
        </w:rPr>
        <w:t>- pour l'exécution d</w:t>
      </w:r>
      <w:r w:rsidR="00C9698D" w:rsidRPr="000D5AE3">
        <w:rPr>
          <w:rFonts w:asciiTheme="minorHAnsi" w:hAnsiTheme="minorHAnsi" w:cstheme="minorHAnsi"/>
          <w:sz w:val="24"/>
        </w:rPr>
        <w:t>u</w:t>
      </w:r>
      <w:r w:rsidRPr="000D5AE3">
        <w:rPr>
          <w:rFonts w:asciiTheme="minorHAnsi" w:hAnsiTheme="minorHAnsi" w:cstheme="minorHAnsi"/>
          <w:sz w:val="24"/>
        </w:rPr>
        <w:t xml:space="preserve"> </w:t>
      </w:r>
      <w:r w:rsidR="00C9698D" w:rsidRPr="000D5AE3">
        <w:rPr>
          <w:rFonts w:asciiTheme="minorHAnsi" w:hAnsiTheme="minorHAnsi" w:cstheme="minorHAnsi"/>
          <w:sz w:val="24"/>
        </w:rPr>
        <w:t>marché</w:t>
      </w:r>
      <w:r w:rsidR="001146C7" w:rsidRPr="000D5AE3">
        <w:rPr>
          <w:rFonts w:asciiTheme="minorHAnsi" w:hAnsiTheme="minorHAnsi" w:cstheme="minorHAnsi"/>
          <w:sz w:val="24"/>
        </w:rPr>
        <w:t>, je n'envisage pas de recourir à un ou à plusieurs sous-traitants,</w:t>
      </w:r>
    </w:p>
    <w:p w14:paraId="0FE54EC9" w14:textId="77777777" w:rsidR="001146C7" w:rsidRPr="000D5AE3" w:rsidRDefault="001146C7">
      <w:pPr>
        <w:ind w:right="-1"/>
        <w:rPr>
          <w:rFonts w:asciiTheme="minorHAnsi" w:hAnsiTheme="minorHAnsi" w:cstheme="minorHAnsi"/>
          <w:sz w:val="24"/>
        </w:rPr>
      </w:pPr>
    </w:p>
    <w:p w14:paraId="6B0C3130" w14:textId="77777777" w:rsidR="001146C7" w:rsidRPr="000D5AE3" w:rsidRDefault="004C3846">
      <w:pPr>
        <w:ind w:right="-1"/>
        <w:rPr>
          <w:rFonts w:asciiTheme="minorHAnsi" w:hAnsiTheme="minorHAnsi" w:cstheme="minorHAnsi"/>
          <w:sz w:val="24"/>
        </w:rPr>
      </w:pPr>
      <w:r w:rsidRPr="000D5AE3">
        <w:rPr>
          <w:rFonts w:asciiTheme="minorHAnsi" w:hAnsiTheme="minorHAnsi" w:cstheme="minorHAnsi"/>
          <w:sz w:val="24"/>
        </w:rPr>
        <w:t>- L’annexe</w:t>
      </w:r>
      <w:r w:rsidR="001146C7" w:rsidRPr="000D5AE3">
        <w:rPr>
          <w:rFonts w:asciiTheme="minorHAnsi" w:hAnsiTheme="minorHAnsi" w:cstheme="minorHAnsi"/>
          <w:sz w:val="24"/>
          <w:vertAlign w:val="superscript"/>
        </w:rPr>
        <w:t xml:space="preserve"> </w:t>
      </w:r>
      <w:r w:rsidR="001146C7" w:rsidRPr="000D5AE3">
        <w:rPr>
          <w:rFonts w:asciiTheme="minorHAnsi" w:hAnsiTheme="minorHAnsi" w:cstheme="minorHAnsi"/>
          <w:sz w:val="24"/>
        </w:rPr>
        <w:t>n°1 au pré</w:t>
      </w:r>
      <w:r w:rsidRPr="000D5AE3">
        <w:rPr>
          <w:rFonts w:asciiTheme="minorHAnsi" w:hAnsiTheme="minorHAnsi" w:cstheme="minorHAnsi"/>
          <w:sz w:val="24"/>
        </w:rPr>
        <w:t>sent acte d'engagement indique</w:t>
      </w:r>
      <w:r w:rsidR="001146C7" w:rsidRPr="000D5AE3">
        <w:rPr>
          <w:rFonts w:asciiTheme="minorHAnsi" w:hAnsiTheme="minorHAnsi" w:cstheme="minorHAnsi"/>
          <w:sz w:val="24"/>
        </w:rPr>
        <w:t xml:space="preserve"> la nature et le </w:t>
      </w:r>
      <w:r w:rsidRPr="000D5AE3">
        <w:rPr>
          <w:rFonts w:asciiTheme="minorHAnsi" w:hAnsiTheme="minorHAnsi" w:cstheme="minorHAnsi"/>
          <w:sz w:val="24"/>
        </w:rPr>
        <w:t xml:space="preserve">montant des prestations que </w:t>
      </w:r>
      <w:r w:rsidRPr="000D5AE3">
        <w:rPr>
          <w:rFonts w:asciiTheme="minorHAnsi" w:hAnsiTheme="minorHAnsi" w:cstheme="minorHAnsi"/>
          <w:sz w:val="24"/>
        </w:rPr>
        <w:tab/>
        <w:t>(</w:t>
      </w:r>
      <w:r w:rsidR="001146C7" w:rsidRPr="000D5AE3">
        <w:rPr>
          <w:rFonts w:asciiTheme="minorHAnsi" w:hAnsiTheme="minorHAnsi" w:cstheme="minorHAnsi"/>
          <w:sz w:val="24"/>
        </w:rPr>
        <w:t>j'envisage                          de faire</w:t>
      </w:r>
    </w:p>
    <w:p w14:paraId="4DC7E9CF" w14:textId="77777777" w:rsidR="001146C7" w:rsidRPr="000D5AE3" w:rsidRDefault="004C3846">
      <w:pPr>
        <w:ind w:right="-1"/>
        <w:rPr>
          <w:rFonts w:asciiTheme="minorHAnsi" w:hAnsiTheme="minorHAnsi" w:cstheme="minorHAnsi"/>
          <w:sz w:val="24"/>
        </w:rPr>
      </w:pP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t>(</w:t>
      </w:r>
      <w:r w:rsidR="001146C7" w:rsidRPr="000D5AE3">
        <w:rPr>
          <w:rFonts w:asciiTheme="minorHAnsi" w:hAnsiTheme="minorHAnsi" w:cstheme="minorHAnsi"/>
          <w:sz w:val="24"/>
        </w:rPr>
        <w:t>nous envisageons</w:t>
      </w:r>
    </w:p>
    <w:p w14:paraId="7EC271E7" w14:textId="77777777" w:rsidR="001146C7" w:rsidRPr="000D5AE3" w:rsidRDefault="001146C7">
      <w:pPr>
        <w:ind w:right="-1"/>
        <w:jc w:val="both"/>
        <w:rPr>
          <w:rFonts w:asciiTheme="minorHAnsi" w:hAnsiTheme="minorHAnsi" w:cstheme="minorHAnsi"/>
          <w:sz w:val="24"/>
        </w:rPr>
      </w:pPr>
      <w:r w:rsidRPr="000D5AE3">
        <w:rPr>
          <w:rFonts w:asciiTheme="minorHAnsi" w:hAnsiTheme="minorHAnsi" w:cstheme="minorHAnsi"/>
          <w:sz w:val="24"/>
        </w:rPr>
        <w:t>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14:paraId="0498A654" w14:textId="77777777" w:rsidR="001146C7" w:rsidRPr="000D5AE3" w:rsidRDefault="001146C7">
      <w:pPr>
        <w:ind w:right="-1"/>
        <w:rPr>
          <w:rFonts w:asciiTheme="minorHAnsi" w:hAnsiTheme="minorHAnsi" w:cstheme="minorHAnsi"/>
          <w:sz w:val="24"/>
        </w:rPr>
      </w:pPr>
    </w:p>
    <w:p w14:paraId="6F319E48" w14:textId="77777777" w:rsidR="001146C7" w:rsidRPr="000D5AE3" w:rsidRDefault="001146C7">
      <w:pPr>
        <w:ind w:right="-1"/>
        <w:jc w:val="both"/>
        <w:rPr>
          <w:rFonts w:asciiTheme="minorHAnsi" w:hAnsiTheme="minorHAnsi" w:cstheme="minorHAnsi"/>
          <w:sz w:val="24"/>
        </w:rPr>
      </w:pPr>
      <w:r w:rsidRPr="000D5AE3">
        <w:rPr>
          <w:rFonts w:asciiTheme="minorHAnsi" w:hAnsiTheme="minorHAnsi" w:cstheme="minorHAnsi"/>
          <w:sz w:val="24"/>
        </w:rPr>
        <w:t>Chaque annexe constitue une demande d'acceptation du sous-traitant concerné et d'agrément des conditions de paiement du contrat de sous-traitance, demande qui est réputée prendre effet à la date de notification du marché ; celle-ci emportant acceptation du sous-traitant et agrément des conditions de paiement du contrat de sous-traitance.</w:t>
      </w:r>
    </w:p>
    <w:p w14:paraId="5D923215" w14:textId="77777777" w:rsidR="001146C7" w:rsidRPr="000D5AE3" w:rsidRDefault="001146C7">
      <w:pPr>
        <w:ind w:right="-1"/>
        <w:rPr>
          <w:rFonts w:asciiTheme="minorHAnsi" w:hAnsiTheme="minorHAnsi" w:cstheme="minorHAnsi"/>
          <w:sz w:val="24"/>
        </w:rPr>
      </w:pPr>
    </w:p>
    <w:p w14:paraId="4C982845" w14:textId="77777777" w:rsidR="001146C7" w:rsidRPr="000D5AE3" w:rsidRDefault="001146C7">
      <w:pPr>
        <w:rPr>
          <w:rFonts w:asciiTheme="minorHAnsi" w:hAnsiTheme="minorHAnsi" w:cstheme="minorHAnsi"/>
          <w:sz w:val="24"/>
        </w:rPr>
      </w:pPr>
      <w:r w:rsidRPr="000D5AE3">
        <w:rPr>
          <w:rFonts w:asciiTheme="minorHAnsi" w:hAnsiTheme="minorHAnsi" w:cstheme="minorHAnsi"/>
          <w:sz w:val="24"/>
        </w:rPr>
        <w:t>Le montant total des prestations que</w:t>
      </w:r>
      <w:r w:rsidRPr="000D5AE3">
        <w:rPr>
          <w:rFonts w:asciiTheme="minorHAnsi" w:hAnsiTheme="minorHAnsi" w:cstheme="minorHAnsi"/>
          <w:sz w:val="24"/>
        </w:rPr>
        <w:tab/>
      </w:r>
      <w:r w:rsidRPr="000D5AE3">
        <w:rPr>
          <w:rFonts w:asciiTheme="minorHAnsi" w:hAnsiTheme="minorHAnsi" w:cstheme="minorHAnsi"/>
          <w:sz w:val="24"/>
        </w:rPr>
        <w:tab/>
        <w:t xml:space="preserve">(j'envisage </w:t>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t>(nous envisageons</w:t>
      </w:r>
    </w:p>
    <w:p w14:paraId="340C15D8" w14:textId="77777777" w:rsidR="001146C7" w:rsidRPr="000D5AE3" w:rsidRDefault="001146C7">
      <w:pPr>
        <w:rPr>
          <w:rFonts w:asciiTheme="minorHAnsi" w:hAnsiTheme="minorHAnsi" w:cstheme="minorHAnsi"/>
          <w:sz w:val="24"/>
        </w:rPr>
      </w:pPr>
      <w:r w:rsidRPr="000D5AE3">
        <w:rPr>
          <w:rFonts w:asciiTheme="minorHAnsi" w:hAnsiTheme="minorHAnsi" w:cstheme="minorHAnsi"/>
          <w:sz w:val="24"/>
        </w:rPr>
        <w:t>de sous-traiter conformément à ces annexes est de :  _____________  Euros</w:t>
      </w:r>
    </w:p>
    <w:p w14:paraId="4EAEC7B3" w14:textId="77777777" w:rsidR="001146C7" w:rsidRPr="000D5AE3" w:rsidRDefault="001146C7">
      <w:pPr>
        <w:ind w:right="-1"/>
        <w:rPr>
          <w:rFonts w:asciiTheme="minorHAnsi" w:hAnsiTheme="minorHAnsi" w:cstheme="minorHAnsi"/>
          <w:sz w:val="24"/>
        </w:rPr>
      </w:pPr>
    </w:p>
    <w:p w14:paraId="222FFBC4" w14:textId="77777777" w:rsidR="001146C7" w:rsidRPr="000D5AE3" w:rsidRDefault="001146C7">
      <w:pPr>
        <w:ind w:right="-1"/>
        <w:rPr>
          <w:rFonts w:asciiTheme="minorHAnsi" w:hAnsiTheme="minorHAnsi" w:cstheme="minorHAnsi"/>
          <w:sz w:val="24"/>
        </w:rPr>
      </w:pPr>
    </w:p>
    <w:p w14:paraId="25DA4A99"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En outre, le tableau ci-après indique la nature et le montant que</w:t>
      </w:r>
    </w:p>
    <w:p w14:paraId="426C927E"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 j'envisage                             de faire exécuter par des sous-traitants payés</w:t>
      </w:r>
    </w:p>
    <w:p w14:paraId="5A3CCD7B"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 nous envisageons</w:t>
      </w:r>
    </w:p>
    <w:p w14:paraId="69A3BC20" w14:textId="77777777" w:rsidR="001146C7" w:rsidRPr="000D5AE3" w:rsidRDefault="001146C7">
      <w:pPr>
        <w:ind w:right="-1"/>
        <w:jc w:val="both"/>
        <w:rPr>
          <w:rFonts w:asciiTheme="minorHAnsi" w:hAnsiTheme="minorHAnsi" w:cstheme="minorHAnsi"/>
          <w:sz w:val="24"/>
        </w:rPr>
      </w:pPr>
      <w:r w:rsidRPr="000D5AE3">
        <w:rPr>
          <w:rFonts w:asciiTheme="minorHAnsi" w:hAnsiTheme="minorHAnsi" w:cstheme="minorHAnsi"/>
          <w:sz w:val="24"/>
        </w:rPr>
        <w:t>directement après avoir demandé en cours d’exécution des prestations leur acceptation au Pouvoir Adjudicateur ; les sommes figurant à ce tableau correspondant au montant maximal de la créance que le sous-traitant concerné pourra présenter en nantissement.</w:t>
      </w:r>
    </w:p>
    <w:p w14:paraId="49750CAA" w14:textId="77777777" w:rsidR="001146C7" w:rsidRPr="000D5AE3" w:rsidRDefault="001146C7">
      <w:pPr>
        <w:ind w:right="-1"/>
        <w:jc w:val="both"/>
        <w:rPr>
          <w:rFonts w:asciiTheme="minorHAnsi" w:hAnsiTheme="minorHAnsi" w:cstheme="minorHAnsi"/>
          <w:sz w:val="24"/>
        </w:rPr>
      </w:pPr>
    </w:p>
    <w:p w14:paraId="318C249F" w14:textId="77777777" w:rsidR="001146C7" w:rsidRPr="000D5AE3" w:rsidRDefault="001146C7">
      <w:pPr>
        <w:ind w:right="-1"/>
        <w:jc w:val="both"/>
        <w:rPr>
          <w:rFonts w:asciiTheme="minorHAnsi" w:hAnsiTheme="minorHAnsi" w:cstheme="minorHAnsi"/>
          <w:sz w:val="24"/>
        </w:rPr>
      </w:pPr>
    </w:p>
    <w:tbl>
      <w:tblPr>
        <w:tblW w:w="0" w:type="auto"/>
        <w:jc w:val="center"/>
        <w:tblLayout w:type="fixed"/>
        <w:tblCellMar>
          <w:left w:w="70" w:type="dxa"/>
          <w:right w:w="70" w:type="dxa"/>
        </w:tblCellMar>
        <w:tblLook w:val="0000" w:firstRow="0" w:lastRow="0" w:firstColumn="0" w:lastColumn="0" w:noHBand="0" w:noVBand="0"/>
      </w:tblPr>
      <w:tblGrid>
        <w:gridCol w:w="3969"/>
        <w:gridCol w:w="3969"/>
      </w:tblGrid>
      <w:tr w:rsidR="001146C7" w:rsidRPr="000D5AE3" w14:paraId="30C5E841" w14:textId="77777777">
        <w:trPr>
          <w:cantSplit/>
          <w:jc w:val="center"/>
        </w:trPr>
        <w:tc>
          <w:tcPr>
            <w:tcW w:w="3969" w:type="dxa"/>
            <w:tcBorders>
              <w:top w:val="double" w:sz="6" w:space="0" w:color="auto"/>
              <w:left w:val="double" w:sz="6" w:space="0" w:color="auto"/>
              <w:bottom w:val="double" w:sz="6" w:space="0" w:color="auto"/>
              <w:right w:val="double" w:sz="6" w:space="0" w:color="auto"/>
            </w:tcBorders>
          </w:tcPr>
          <w:p w14:paraId="6865A487" w14:textId="77777777" w:rsidR="001146C7" w:rsidRPr="000D5AE3" w:rsidRDefault="001146C7">
            <w:pPr>
              <w:ind w:right="-1"/>
              <w:jc w:val="center"/>
              <w:rPr>
                <w:rFonts w:asciiTheme="minorHAnsi" w:hAnsiTheme="minorHAnsi" w:cstheme="minorHAnsi"/>
                <w:sz w:val="24"/>
              </w:rPr>
            </w:pPr>
            <w:r w:rsidRPr="000D5AE3">
              <w:rPr>
                <w:rFonts w:asciiTheme="minorHAnsi" w:hAnsiTheme="minorHAnsi" w:cstheme="minorHAnsi"/>
                <w:sz w:val="24"/>
              </w:rPr>
              <w:t>NATURE</w:t>
            </w:r>
          </w:p>
          <w:p w14:paraId="1E65B4CC" w14:textId="77777777" w:rsidR="001146C7" w:rsidRPr="000D5AE3" w:rsidRDefault="001146C7">
            <w:pPr>
              <w:ind w:right="-1"/>
              <w:jc w:val="center"/>
              <w:rPr>
                <w:rFonts w:asciiTheme="minorHAnsi" w:hAnsiTheme="minorHAnsi" w:cstheme="minorHAnsi"/>
                <w:sz w:val="24"/>
              </w:rPr>
            </w:pPr>
            <w:r w:rsidRPr="000D5AE3">
              <w:rPr>
                <w:rFonts w:asciiTheme="minorHAnsi" w:hAnsiTheme="minorHAnsi" w:cstheme="minorHAnsi"/>
                <w:sz w:val="24"/>
              </w:rPr>
              <w:t>DE LA PRESTATION</w:t>
            </w:r>
          </w:p>
        </w:tc>
        <w:tc>
          <w:tcPr>
            <w:tcW w:w="3969" w:type="dxa"/>
            <w:tcBorders>
              <w:top w:val="double" w:sz="6" w:space="0" w:color="auto"/>
              <w:left w:val="double" w:sz="6" w:space="0" w:color="auto"/>
              <w:bottom w:val="double" w:sz="6" w:space="0" w:color="auto"/>
              <w:right w:val="double" w:sz="6" w:space="0" w:color="auto"/>
            </w:tcBorders>
          </w:tcPr>
          <w:p w14:paraId="3ED5C336" w14:textId="77777777" w:rsidR="001146C7" w:rsidRPr="000D5AE3" w:rsidRDefault="001146C7">
            <w:pPr>
              <w:ind w:right="-1"/>
              <w:jc w:val="center"/>
              <w:rPr>
                <w:rFonts w:asciiTheme="minorHAnsi" w:hAnsiTheme="minorHAnsi" w:cstheme="minorHAnsi"/>
                <w:sz w:val="24"/>
              </w:rPr>
            </w:pPr>
            <w:r w:rsidRPr="000D5AE3">
              <w:rPr>
                <w:rFonts w:asciiTheme="minorHAnsi" w:hAnsiTheme="minorHAnsi" w:cstheme="minorHAnsi"/>
                <w:sz w:val="24"/>
              </w:rPr>
              <w:t>MONTANT DE LA PRESTATION</w:t>
            </w:r>
          </w:p>
          <w:p w14:paraId="29AEC4F0" w14:textId="77777777" w:rsidR="001146C7" w:rsidRPr="000D5AE3" w:rsidRDefault="001146C7">
            <w:pPr>
              <w:ind w:right="-1"/>
              <w:jc w:val="center"/>
              <w:rPr>
                <w:rFonts w:asciiTheme="minorHAnsi" w:hAnsiTheme="minorHAnsi" w:cstheme="minorHAnsi"/>
                <w:sz w:val="24"/>
              </w:rPr>
            </w:pPr>
            <w:r w:rsidRPr="000D5AE3">
              <w:rPr>
                <w:rFonts w:asciiTheme="minorHAnsi" w:hAnsiTheme="minorHAnsi" w:cstheme="minorHAnsi"/>
                <w:sz w:val="24"/>
              </w:rPr>
              <w:t>(TVA incluse)</w:t>
            </w:r>
          </w:p>
        </w:tc>
      </w:tr>
      <w:tr w:rsidR="001146C7" w:rsidRPr="000D5AE3" w14:paraId="526AC9BC" w14:textId="77777777">
        <w:trPr>
          <w:cantSplit/>
          <w:trHeight w:val="1640"/>
          <w:jc w:val="center"/>
        </w:trPr>
        <w:tc>
          <w:tcPr>
            <w:tcW w:w="3969" w:type="dxa"/>
            <w:tcBorders>
              <w:top w:val="double" w:sz="6" w:space="0" w:color="auto"/>
              <w:left w:val="double" w:sz="6" w:space="0" w:color="auto"/>
              <w:bottom w:val="double" w:sz="6" w:space="0" w:color="auto"/>
              <w:right w:val="double" w:sz="6" w:space="0" w:color="auto"/>
            </w:tcBorders>
          </w:tcPr>
          <w:p w14:paraId="336BE0E1" w14:textId="77777777" w:rsidR="001146C7" w:rsidRPr="000D5AE3" w:rsidRDefault="001146C7">
            <w:pPr>
              <w:ind w:right="-1"/>
              <w:rPr>
                <w:rFonts w:asciiTheme="minorHAnsi" w:hAnsiTheme="minorHAnsi" w:cstheme="minorHAnsi"/>
                <w:sz w:val="24"/>
              </w:rPr>
            </w:pPr>
          </w:p>
          <w:p w14:paraId="4C9ED45B" w14:textId="77777777" w:rsidR="001146C7" w:rsidRPr="000D5AE3" w:rsidRDefault="001146C7">
            <w:pPr>
              <w:ind w:right="-1"/>
              <w:rPr>
                <w:rFonts w:asciiTheme="minorHAnsi" w:hAnsiTheme="minorHAnsi" w:cstheme="minorHAnsi"/>
                <w:sz w:val="24"/>
              </w:rPr>
            </w:pPr>
          </w:p>
          <w:p w14:paraId="04457EE1" w14:textId="77777777" w:rsidR="001146C7" w:rsidRPr="000D5AE3" w:rsidRDefault="001146C7">
            <w:pPr>
              <w:ind w:right="-1"/>
              <w:rPr>
                <w:rFonts w:asciiTheme="minorHAnsi" w:hAnsiTheme="minorHAnsi" w:cstheme="minorHAnsi"/>
                <w:sz w:val="24"/>
              </w:rPr>
            </w:pPr>
          </w:p>
          <w:p w14:paraId="79212CB7" w14:textId="77777777" w:rsidR="001146C7" w:rsidRPr="000D5AE3" w:rsidRDefault="001146C7">
            <w:pPr>
              <w:ind w:right="-1"/>
              <w:rPr>
                <w:rFonts w:asciiTheme="minorHAnsi" w:hAnsiTheme="minorHAnsi" w:cstheme="minorHAnsi"/>
                <w:sz w:val="24"/>
              </w:rPr>
            </w:pPr>
          </w:p>
          <w:p w14:paraId="08BD646A" w14:textId="77777777" w:rsidR="001146C7" w:rsidRPr="000D5AE3" w:rsidRDefault="001146C7">
            <w:pPr>
              <w:ind w:right="-1"/>
              <w:rPr>
                <w:rFonts w:asciiTheme="minorHAnsi" w:hAnsiTheme="minorHAnsi" w:cstheme="minorHAnsi"/>
                <w:sz w:val="24"/>
              </w:rPr>
            </w:pPr>
          </w:p>
          <w:p w14:paraId="64C1FAC4" w14:textId="77777777" w:rsidR="001146C7" w:rsidRPr="000D5AE3" w:rsidRDefault="001146C7">
            <w:pPr>
              <w:ind w:right="-1"/>
              <w:rPr>
                <w:rFonts w:asciiTheme="minorHAnsi" w:hAnsiTheme="minorHAnsi" w:cstheme="minorHAnsi"/>
                <w:sz w:val="24"/>
              </w:rPr>
            </w:pPr>
          </w:p>
        </w:tc>
        <w:tc>
          <w:tcPr>
            <w:tcW w:w="3969" w:type="dxa"/>
            <w:tcBorders>
              <w:top w:val="double" w:sz="6" w:space="0" w:color="auto"/>
              <w:left w:val="double" w:sz="6" w:space="0" w:color="auto"/>
              <w:bottom w:val="double" w:sz="6" w:space="0" w:color="auto"/>
              <w:right w:val="double" w:sz="6" w:space="0" w:color="auto"/>
            </w:tcBorders>
          </w:tcPr>
          <w:p w14:paraId="00BE1D41" w14:textId="77777777" w:rsidR="001146C7" w:rsidRPr="000D5AE3" w:rsidRDefault="001146C7">
            <w:pPr>
              <w:ind w:right="-1"/>
              <w:rPr>
                <w:rFonts w:asciiTheme="minorHAnsi" w:hAnsiTheme="minorHAnsi" w:cstheme="minorHAnsi"/>
                <w:sz w:val="24"/>
              </w:rPr>
            </w:pPr>
          </w:p>
          <w:p w14:paraId="1874F73F" w14:textId="77777777" w:rsidR="001146C7" w:rsidRPr="000D5AE3" w:rsidRDefault="001146C7">
            <w:pPr>
              <w:ind w:right="-1"/>
              <w:rPr>
                <w:rFonts w:asciiTheme="minorHAnsi" w:hAnsiTheme="minorHAnsi" w:cstheme="minorHAnsi"/>
                <w:sz w:val="24"/>
              </w:rPr>
            </w:pPr>
          </w:p>
          <w:p w14:paraId="12053798" w14:textId="77777777" w:rsidR="001146C7" w:rsidRPr="000D5AE3" w:rsidRDefault="001146C7">
            <w:pPr>
              <w:ind w:right="-1"/>
              <w:rPr>
                <w:rFonts w:asciiTheme="minorHAnsi" w:hAnsiTheme="minorHAnsi" w:cstheme="minorHAnsi"/>
                <w:sz w:val="24"/>
              </w:rPr>
            </w:pPr>
          </w:p>
          <w:p w14:paraId="6D326A87"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 xml:space="preserve">   </w:t>
            </w:r>
          </w:p>
          <w:p w14:paraId="422DB29B" w14:textId="77777777" w:rsidR="001146C7" w:rsidRPr="000D5AE3" w:rsidRDefault="001146C7">
            <w:pPr>
              <w:ind w:right="-1"/>
              <w:rPr>
                <w:rFonts w:asciiTheme="minorHAnsi" w:hAnsiTheme="minorHAnsi" w:cstheme="minorHAnsi"/>
                <w:sz w:val="24"/>
              </w:rPr>
            </w:pPr>
          </w:p>
          <w:p w14:paraId="6E29BDFF"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TOTAL :</w:t>
            </w:r>
          </w:p>
        </w:tc>
      </w:tr>
    </w:tbl>
    <w:p w14:paraId="65CA12ED" w14:textId="77777777" w:rsidR="001146C7" w:rsidRPr="000D5AE3" w:rsidRDefault="001146C7">
      <w:pPr>
        <w:ind w:right="-1"/>
        <w:rPr>
          <w:rFonts w:asciiTheme="minorHAnsi" w:hAnsiTheme="minorHAnsi" w:cstheme="minorHAnsi"/>
          <w:sz w:val="24"/>
        </w:rPr>
      </w:pPr>
    </w:p>
    <w:p w14:paraId="144501F1" w14:textId="77777777" w:rsidR="001146C7" w:rsidRPr="000D5AE3" w:rsidRDefault="001146C7">
      <w:pPr>
        <w:ind w:right="-1"/>
        <w:rPr>
          <w:rFonts w:asciiTheme="minorHAnsi" w:hAnsiTheme="minorHAnsi" w:cstheme="minorHAnsi"/>
          <w:sz w:val="24"/>
        </w:rPr>
      </w:pPr>
    </w:p>
    <w:p w14:paraId="366826FC"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Le montant maximal de la créance que</w:t>
      </w:r>
      <w:r w:rsidRPr="000D5AE3">
        <w:rPr>
          <w:rFonts w:asciiTheme="minorHAnsi" w:hAnsiTheme="minorHAnsi" w:cstheme="minorHAnsi"/>
          <w:sz w:val="24"/>
        </w:rPr>
        <w:tab/>
        <w:t>( je pourrai</w:t>
      </w:r>
    </w:p>
    <w:p w14:paraId="54AC605F" w14:textId="77777777" w:rsidR="001146C7" w:rsidRPr="000D5AE3" w:rsidRDefault="001146C7">
      <w:pPr>
        <w:rPr>
          <w:rFonts w:asciiTheme="minorHAnsi" w:hAnsiTheme="minorHAnsi" w:cstheme="minorHAnsi"/>
          <w:sz w:val="24"/>
        </w:rPr>
      </w:pP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t>présenter en</w:t>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r>
      <w:r w:rsidRPr="000D5AE3">
        <w:rPr>
          <w:rFonts w:asciiTheme="minorHAnsi" w:hAnsiTheme="minorHAnsi" w:cstheme="minorHAnsi"/>
          <w:sz w:val="24"/>
        </w:rPr>
        <w:tab/>
        <w:t>( nous pourrons</w:t>
      </w:r>
    </w:p>
    <w:p w14:paraId="57EB26AD"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nantissement est ainsi de :  ______________________________  Euros</w:t>
      </w:r>
    </w:p>
    <w:p w14:paraId="73379EE0" w14:textId="77777777" w:rsidR="001146C7" w:rsidRPr="000D5AE3" w:rsidRDefault="001146C7">
      <w:pPr>
        <w:tabs>
          <w:tab w:val="left" w:pos="864"/>
          <w:tab w:val="left" w:pos="4176"/>
          <w:tab w:val="center" w:pos="7200"/>
        </w:tabs>
        <w:jc w:val="both"/>
        <w:rPr>
          <w:rFonts w:asciiTheme="minorHAnsi" w:hAnsiTheme="minorHAnsi" w:cstheme="minorHAnsi"/>
          <w:b/>
          <w:sz w:val="24"/>
          <w:u w:val="single"/>
        </w:rPr>
      </w:pPr>
    </w:p>
    <w:p w14:paraId="49F67C57" w14:textId="77777777" w:rsidR="003D16A2" w:rsidRPr="000D5AE3" w:rsidRDefault="003D16A2">
      <w:pPr>
        <w:tabs>
          <w:tab w:val="left" w:pos="864"/>
          <w:tab w:val="left" w:pos="4176"/>
          <w:tab w:val="center" w:pos="7200"/>
        </w:tabs>
        <w:jc w:val="both"/>
        <w:rPr>
          <w:rFonts w:asciiTheme="minorHAnsi" w:hAnsiTheme="minorHAnsi" w:cstheme="minorHAnsi"/>
          <w:b/>
          <w:sz w:val="24"/>
          <w:u w:val="single"/>
        </w:rPr>
      </w:pPr>
    </w:p>
    <w:p w14:paraId="100CFE5C" w14:textId="12EB9CC0" w:rsidR="001146C7" w:rsidRPr="000D5AE3" w:rsidRDefault="00A0559B">
      <w:pPr>
        <w:tabs>
          <w:tab w:val="left" w:pos="864"/>
          <w:tab w:val="left" w:pos="4176"/>
          <w:tab w:val="center" w:pos="7200"/>
        </w:tabs>
        <w:jc w:val="both"/>
        <w:rPr>
          <w:rFonts w:asciiTheme="minorHAnsi" w:hAnsiTheme="minorHAnsi" w:cstheme="minorHAnsi"/>
          <w:b/>
          <w:sz w:val="24"/>
          <w:u w:val="single"/>
        </w:rPr>
      </w:pPr>
      <w:r w:rsidRPr="000D5AE3">
        <w:rPr>
          <w:rFonts w:asciiTheme="minorHAnsi" w:hAnsiTheme="minorHAnsi" w:cstheme="minorHAnsi"/>
          <w:b/>
          <w:sz w:val="24"/>
          <w:u w:val="single"/>
        </w:rPr>
        <w:t xml:space="preserve">ARTICLE </w:t>
      </w:r>
      <w:r w:rsidR="00CB0DCA" w:rsidRPr="000D5AE3">
        <w:rPr>
          <w:rFonts w:asciiTheme="minorHAnsi" w:hAnsiTheme="minorHAnsi" w:cstheme="minorHAnsi"/>
          <w:b/>
          <w:sz w:val="24"/>
          <w:u w:val="single"/>
        </w:rPr>
        <w:t>4</w:t>
      </w:r>
      <w:r w:rsidRPr="000D5AE3">
        <w:rPr>
          <w:rFonts w:asciiTheme="minorHAnsi" w:hAnsiTheme="minorHAnsi" w:cstheme="minorHAnsi"/>
          <w:b/>
          <w:sz w:val="24"/>
          <w:u w:val="single"/>
        </w:rPr>
        <w:t xml:space="preserve"> – DUREE </w:t>
      </w:r>
      <w:r w:rsidR="0032228F">
        <w:rPr>
          <w:rFonts w:asciiTheme="minorHAnsi" w:hAnsiTheme="minorHAnsi" w:cstheme="minorHAnsi"/>
          <w:b/>
          <w:sz w:val="24"/>
          <w:u w:val="single"/>
        </w:rPr>
        <w:t>DE L’ACCORD CADRE</w:t>
      </w:r>
      <w:r w:rsidR="001146C7" w:rsidRPr="000D5AE3">
        <w:rPr>
          <w:rFonts w:asciiTheme="minorHAnsi" w:hAnsiTheme="minorHAnsi" w:cstheme="minorHAnsi"/>
          <w:b/>
          <w:sz w:val="24"/>
          <w:u w:val="single"/>
        </w:rPr>
        <w:t xml:space="preserve"> :</w:t>
      </w:r>
    </w:p>
    <w:p w14:paraId="5D86C059" w14:textId="77777777" w:rsidR="001146C7" w:rsidRPr="000D5AE3" w:rsidRDefault="001146C7">
      <w:pPr>
        <w:tabs>
          <w:tab w:val="left" w:pos="864"/>
          <w:tab w:val="left" w:pos="4176"/>
          <w:tab w:val="center" w:pos="7200"/>
        </w:tabs>
        <w:jc w:val="both"/>
        <w:rPr>
          <w:rFonts w:asciiTheme="minorHAnsi" w:hAnsiTheme="minorHAnsi" w:cstheme="minorHAnsi"/>
          <w:sz w:val="24"/>
        </w:rPr>
      </w:pPr>
    </w:p>
    <w:p w14:paraId="3CEB9FE6" w14:textId="34978579" w:rsidR="000D5AE3" w:rsidRPr="000D5AE3" w:rsidRDefault="000D5AE3" w:rsidP="000D5AE3">
      <w:pPr>
        <w:widowControl w:val="0"/>
        <w:spacing w:before="120" w:after="120"/>
        <w:jc w:val="both"/>
        <w:rPr>
          <w:rFonts w:asciiTheme="minorHAnsi" w:hAnsiTheme="minorHAnsi" w:cstheme="minorHAnsi"/>
          <w:color w:val="000000" w:themeColor="text1"/>
          <w:sz w:val="24"/>
          <w:szCs w:val="24"/>
        </w:rPr>
      </w:pPr>
      <w:bookmarkStart w:id="7" w:name="_Hlk138679196"/>
      <w:r w:rsidRPr="000D5AE3">
        <w:rPr>
          <w:rFonts w:asciiTheme="minorHAnsi" w:hAnsiTheme="minorHAnsi" w:cstheme="minorHAnsi"/>
          <w:sz w:val="24"/>
          <w:szCs w:val="24"/>
        </w:rPr>
        <w:t>L</w:t>
      </w:r>
      <w:r w:rsidR="0032228F">
        <w:rPr>
          <w:rFonts w:asciiTheme="minorHAnsi" w:hAnsiTheme="minorHAnsi" w:cstheme="minorHAnsi"/>
          <w:sz w:val="24"/>
          <w:szCs w:val="24"/>
        </w:rPr>
        <w:t xml:space="preserve">’accord cadre </w:t>
      </w:r>
      <w:r w:rsidRPr="000D5AE3">
        <w:rPr>
          <w:rFonts w:asciiTheme="minorHAnsi" w:hAnsiTheme="minorHAnsi" w:cstheme="minorHAnsi"/>
          <w:sz w:val="24"/>
          <w:szCs w:val="24"/>
        </w:rPr>
        <w:t>a une durée d’un an à compter du 2 janvier 2026 - 0h00.</w:t>
      </w:r>
      <w:r>
        <w:rPr>
          <w:rFonts w:asciiTheme="minorHAnsi" w:hAnsiTheme="minorHAnsi" w:cstheme="minorHAnsi"/>
          <w:sz w:val="24"/>
          <w:szCs w:val="24"/>
        </w:rPr>
        <w:t xml:space="preserve"> </w:t>
      </w:r>
      <w:r w:rsidRPr="000D5AE3">
        <w:rPr>
          <w:rFonts w:asciiTheme="minorHAnsi" w:hAnsiTheme="minorHAnsi" w:cstheme="minorHAnsi"/>
          <w:sz w:val="24"/>
          <w:szCs w:val="24"/>
        </w:rPr>
        <w:t>Il sera reconductible par tacite reconduction pour une période d’un an, deux fois maximum. La durée du marché, reconductions comprises, ne pourra pas excéder une durée de 3 ans soit le 31 décembre 2028</w:t>
      </w:r>
      <w:r w:rsidRPr="000D5AE3">
        <w:rPr>
          <w:rFonts w:asciiTheme="minorHAnsi" w:hAnsiTheme="minorHAnsi" w:cstheme="minorHAnsi"/>
          <w:color w:val="000000" w:themeColor="text1"/>
          <w:sz w:val="24"/>
          <w:szCs w:val="24"/>
        </w:rPr>
        <w:t xml:space="preserve">. </w:t>
      </w:r>
    </w:p>
    <w:p w14:paraId="6CB22CFB" w14:textId="77777777" w:rsidR="000D5AE3" w:rsidRPr="000D5AE3" w:rsidRDefault="000D5AE3" w:rsidP="000D5AE3">
      <w:pPr>
        <w:jc w:val="both"/>
        <w:rPr>
          <w:rFonts w:asciiTheme="minorHAnsi" w:hAnsiTheme="minorHAnsi" w:cstheme="minorHAnsi"/>
          <w:sz w:val="22"/>
          <w:szCs w:val="22"/>
        </w:rPr>
      </w:pPr>
      <w:r w:rsidRPr="000D5AE3">
        <w:rPr>
          <w:rFonts w:asciiTheme="minorHAnsi" w:hAnsiTheme="minorHAnsi" w:cstheme="minorHAnsi"/>
          <w:color w:val="000000" w:themeColor="text1"/>
          <w:sz w:val="24"/>
          <w:szCs w:val="24"/>
        </w:rPr>
        <w:t>La non-reconduction se fera sur décision expresse de la Cafam au plus tard trois mois avant le terme de la période en cours d’exécution. La non-reconduction du marché n’ouvre droit à aucune indemnité pour le titulaire.</w:t>
      </w:r>
    </w:p>
    <w:bookmarkEnd w:id="7"/>
    <w:p w14:paraId="6D821332" w14:textId="77777777" w:rsidR="00C9698D" w:rsidRPr="000D5AE3" w:rsidRDefault="00C9698D">
      <w:pPr>
        <w:tabs>
          <w:tab w:val="left" w:pos="864"/>
          <w:tab w:val="left" w:pos="4176"/>
          <w:tab w:val="center" w:pos="7200"/>
        </w:tabs>
        <w:jc w:val="both"/>
        <w:rPr>
          <w:rFonts w:asciiTheme="minorHAnsi" w:hAnsiTheme="minorHAnsi" w:cstheme="minorHAnsi"/>
          <w:b/>
          <w:sz w:val="24"/>
          <w:u w:val="single"/>
        </w:rPr>
      </w:pPr>
    </w:p>
    <w:p w14:paraId="691D7429" w14:textId="77777777" w:rsidR="00C803B9" w:rsidRPr="000D5AE3" w:rsidRDefault="00C803B9" w:rsidP="00957C6B">
      <w:pPr>
        <w:tabs>
          <w:tab w:val="left" w:pos="864"/>
          <w:tab w:val="left" w:pos="4176"/>
          <w:tab w:val="center" w:pos="7200"/>
        </w:tabs>
        <w:jc w:val="both"/>
        <w:rPr>
          <w:rFonts w:asciiTheme="minorHAnsi" w:hAnsiTheme="minorHAnsi" w:cstheme="minorHAnsi"/>
          <w:b/>
          <w:sz w:val="24"/>
          <w:u w:val="single"/>
        </w:rPr>
      </w:pPr>
    </w:p>
    <w:p w14:paraId="6B1E5A4E" w14:textId="4BF058B1" w:rsidR="005A5FEB" w:rsidRPr="000D5AE3" w:rsidRDefault="005A5FEB" w:rsidP="005A5FEB">
      <w:pPr>
        <w:tabs>
          <w:tab w:val="left" w:pos="864"/>
          <w:tab w:val="left" w:pos="4176"/>
          <w:tab w:val="center" w:pos="7200"/>
        </w:tabs>
        <w:jc w:val="both"/>
        <w:rPr>
          <w:rFonts w:asciiTheme="minorHAnsi" w:hAnsiTheme="minorHAnsi" w:cstheme="minorHAnsi"/>
          <w:b/>
          <w:sz w:val="24"/>
          <w:u w:val="single"/>
        </w:rPr>
      </w:pPr>
      <w:r w:rsidRPr="000D5AE3">
        <w:rPr>
          <w:rFonts w:asciiTheme="minorHAnsi" w:hAnsiTheme="minorHAnsi" w:cstheme="minorHAnsi"/>
          <w:b/>
          <w:sz w:val="24"/>
          <w:u w:val="single"/>
        </w:rPr>
        <w:t xml:space="preserve">ARTICLE </w:t>
      </w:r>
      <w:r w:rsidR="000D5AE3" w:rsidRPr="000D5AE3">
        <w:rPr>
          <w:rFonts w:asciiTheme="minorHAnsi" w:hAnsiTheme="minorHAnsi" w:cstheme="minorHAnsi"/>
          <w:b/>
          <w:sz w:val="24"/>
          <w:u w:val="single"/>
        </w:rPr>
        <w:t>5</w:t>
      </w:r>
      <w:r w:rsidRPr="000D5AE3">
        <w:rPr>
          <w:rFonts w:asciiTheme="minorHAnsi" w:hAnsiTheme="minorHAnsi" w:cstheme="minorHAnsi"/>
          <w:b/>
          <w:sz w:val="24"/>
          <w:u w:val="single"/>
        </w:rPr>
        <w:t xml:space="preserve"> – AVANCE :</w:t>
      </w:r>
    </w:p>
    <w:p w14:paraId="067B4EB0" w14:textId="77777777" w:rsidR="005A5FEB" w:rsidRPr="000D5AE3" w:rsidRDefault="005A5FEB" w:rsidP="005A5FEB">
      <w:pPr>
        <w:rPr>
          <w:rFonts w:asciiTheme="minorHAnsi" w:hAnsiTheme="minorHAnsi" w:cstheme="minorHAnsi"/>
          <w:sz w:val="24"/>
        </w:rPr>
      </w:pPr>
    </w:p>
    <w:p w14:paraId="43865C3A" w14:textId="77777777" w:rsidR="005A5FEB" w:rsidRPr="000D5AE3" w:rsidRDefault="005A5FEB" w:rsidP="005A5FEB">
      <w:pPr>
        <w:rPr>
          <w:rFonts w:asciiTheme="minorHAnsi" w:hAnsiTheme="minorHAnsi" w:cstheme="minorHAnsi"/>
          <w:sz w:val="24"/>
        </w:rPr>
      </w:pPr>
      <w:r w:rsidRPr="000D5AE3">
        <w:rPr>
          <w:rFonts w:asciiTheme="minorHAnsi" w:hAnsiTheme="minorHAnsi" w:cstheme="minorHAnsi"/>
          <w:sz w:val="24"/>
        </w:rPr>
        <w:t>En application de l’article R2191-3 du décret n°2018-1075 du 3 décembre 2018 :</w:t>
      </w:r>
    </w:p>
    <w:p w14:paraId="148CEFF2" w14:textId="77777777" w:rsidR="005A5FEB" w:rsidRPr="000D5AE3" w:rsidRDefault="005A5FEB" w:rsidP="005A5FEB">
      <w:pPr>
        <w:rPr>
          <w:rFonts w:asciiTheme="minorHAnsi" w:hAnsiTheme="minorHAnsi" w:cstheme="minorHAnsi"/>
          <w:sz w:val="24"/>
        </w:rPr>
      </w:pPr>
    </w:p>
    <w:p w14:paraId="7DDDC657" w14:textId="77777777" w:rsidR="005A5FEB" w:rsidRPr="000D5AE3" w:rsidRDefault="005A5FEB" w:rsidP="005A5FEB">
      <w:pPr>
        <w:rPr>
          <w:rFonts w:asciiTheme="minorHAnsi" w:hAnsiTheme="minorHAnsi" w:cstheme="minorHAnsi"/>
          <w:sz w:val="24"/>
        </w:rPr>
      </w:pPr>
      <w:r w:rsidRPr="000D5AE3">
        <w:rPr>
          <w:rFonts w:asciiTheme="minorHAnsi" w:hAnsiTheme="minorHAnsi" w:cstheme="minorHAnsi"/>
          <w:sz w:val="24"/>
        </w:rPr>
        <w:t xml:space="preserve">□ Je renonce au bénéfice de l’avance </w:t>
      </w:r>
    </w:p>
    <w:p w14:paraId="400EF6FC" w14:textId="5DCE99C7" w:rsidR="005A5FEB" w:rsidRPr="000D5AE3" w:rsidRDefault="005A5FEB" w:rsidP="005A5FEB">
      <w:pPr>
        <w:rPr>
          <w:rFonts w:asciiTheme="minorHAnsi" w:hAnsiTheme="minorHAnsi" w:cstheme="minorHAnsi"/>
          <w:sz w:val="24"/>
        </w:rPr>
      </w:pPr>
      <w:r w:rsidRPr="000D5AE3">
        <w:rPr>
          <w:rFonts w:asciiTheme="minorHAnsi" w:hAnsiTheme="minorHAnsi" w:cstheme="minorHAnsi"/>
          <w:sz w:val="24"/>
        </w:rPr>
        <w:t>□ Je ne renonce pas au bénéfice de l’avance</w:t>
      </w:r>
    </w:p>
    <w:p w14:paraId="4A82943C" w14:textId="01848483" w:rsidR="00957C6B" w:rsidRPr="000D5AE3" w:rsidRDefault="00957C6B">
      <w:pPr>
        <w:tabs>
          <w:tab w:val="left" w:pos="864"/>
          <w:tab w:val="left" w:pos="4176"/>
          <w:tab w:val="center" w:pos="7200"/>
        </w:tabs>
        <w:jc w:val="both"/>
        <w:rPr>
          <w:rFonts w:asciiTheme="minorHAnsi" w:hAnsiTheme="minorHAnsi" w:cstheme="minorHAnsi"/>
          <w:b/>
          <w:sz w:val="24"/>
          <w:u w:val="single"/>
        </w:rPr>
      </w:pPr>
    </w:p>
    <w:p w14:paraId="53DC4804" w14:textId="44C3A4A9" w:rsidR="005A5FEB" w:rsidRPr="000D5AE3" w:rsidRDefault="005A5FEB">
      <w:pPr>
        <w:tabs>
          <w:tab w:val="left" w:pos="864"/>
          <w:tab w:val="left" w:pos="4176"/>
          <w:tab w:val="center" w:pos="7200"/>
        </w:tabs>
        <w:jc w:val="both"/>
        <w:rPr>
          <w:rFonts w:asciiTheme="minorHAnsi" w:hAnsiTheme="minorHAnsi" w:cstheme="minorHAnsi"/>
          <w:b/>
          <w:sz w:val="24"/>
          <w:u w:val="single"/>
        </w:rPr>
      </w:pPr>
    </w:p>
    <w:p w14:paraId="0E7D8D8D" w14:textId="0BAE9356"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b/>
          <w:sz w:val="24"/>
          <w:u w:val="single"/>
        </w:rPr>
        <w:t xml:space="preserve">ARTICLE </w:t>
      </w:r>
      <w:r w:rsidR="000D5AE3" w:rsidRPr="000D5AE3">
        <w:rPr>
          <w:rFonts w:asciiTheme="minorHAnsi" w:hAnsiTheme="minorHAnsi" w:cstheme="minorHAnsi"/>
          <w:b/>
          <w:sz w:val="24"/>
          <w:u w:val="single"/>
        </w:rPr>
        <w:t>6</w:t>
      </w:r>
      <w:r w:rsidRPr="000D5AE3">
        <w:rPr>
          <w:rFonts w:asciiTheme="minorHAnsi" w:hAnsiTheme="minorHAnsi" w:cstheme="minorHAnsi"/>
          <w:b/>
          <w:sz w:val="24"/>
          <w:u w:val="single"/>
        </w:rPr>
        <w:t xml:space="preserve"> - PAIEMENTS</w:t>
      </w:r>
      <w:r w:rsidRPr="000D5AE3">
        <w:rPr>
          <w:rFonts w:asciiTheme="minorHAnsi" w:hAnsiTheme="minorHAnsi" w:cstheme="minorHAnsi"/>
          <w:sz w:val="24"/>
        </w:rPr>
        <w:t xml:space="preserve"> :</w:t>
      </w:r>
    </w:p>
    <w:p w14:paraId="01AC2634" w14:textId="77777777" w:rsidR="001146C7" w:rsidRPr="000D5AE3" w:rsidRDefault="001146C7">
      <w:pPr>
        <w:tabs>
          <w:tab w:val="left" w:pos="864"/>
          <w:tab w:val="left" w:pos="4176"/>
          <w:tab w:val="center" w:pos="7200"/>
        </w:tabs>
        <w:jc w:val="both"/>
        <w:rPr>
          <w:rFonts w:asciiTheme="minorHAnsi" w:hAnsiTheme="minorHAnsi" w:cstheme="minorHAnsi"/>
          <w:sz w:val="24"/>
        </w:rPr>
      </w:pPr>
    </w:p>
    <w:p w14:paraId="44425369" w14:textId="2873E639" w:rsidR="001146C7" w:rsidRPr="000D5AE3" w:rsidRDefault="001146C7">
      <w:pPr>
        <w:tabs>
          <w:tab w:val="left" w:pos="864"/>
          <w:tab w:val="left" w:pos="4176"/>
          <w:tab w:val="center" w:pos="7200"/>
        </w:tabs>
        <w:jc w:val="both"/>
        <w:rPr>
          <w:rFonts w:asciiTheme="minorHAnsi" w:hAnsiTheme="minorHAnsi" w:cstheme="minorHAnsi"/>
          <w:b/>
          <w:sz w:val="24"/>
        </w:rPr>
      </w:pPr>
      <w:r w:rsidRPr="000D5AE3">
        <w:rPr>
          <w:rFonts w:asciiTheme="minorHAnsi" w:hAnsiTheme="minorHAnsi" w:cstheme="minorHAnsi"/>
          <w:sz w:val="24"/>
        </w:rPr>
        <w:t xml:space="preserve">La CAFAM se libérera des sommes dues au titre du présent </w:t>
      </w:r>
      <w:r w:rsidR="0032228F">
        <w:rPr>
          <w:rFonts w:asciiTheme="minorHAnsi" w:hAnsiTheme="minorHAnsi" w:cstheme="minorHAnsi"/>
          <w:sz w:val="24"/>
        </w:rPr>
        <w:t>accord cadre</w:t>
      </w:r>
      <w:r w:rsidRPr="000D5AE3">
        <w:rPr>
          <w:rFonts w:asciiTheme="minorHAnsi" w:hAnsiTheme="minorHAnsi" w:cstheme="minorHAnsi"/>
          <w:sz w:val="24"/>
        </w:rPr>
        <w:t xml:space="preserve"> en faisant porter le montant au crédit </w:t>
      </w:r>
      <w:r w:rsidRPr="000D5AE3">
        <w:rPr>
          <w:rFonts w:asciiTheme="minorHAnsi" w:hAnsiTheme="minorHAnsi" w:cstheme="minorHAnsi"/>
          <w:b/>
          <w:sz w:val="24"/>
        </w:rPr>
        <w:t>(joindre un RIB) :</w:t>
      </w:r>
    </w:p>
    <w:p w14:paraId="3F86B7AB" w14:textId="77777777" w:rsidR="001146C7" w:rsidRPr="000D5AE3" w:rsidRDefault="001146C7">
      <w:pPr>
        <w:tabs>
          <w:tab w:val="left" w:pos="864"/>
          <w:tab w:val="left" w:pos="4176"/>
          <w:tab w:val="center" w:pos="7200"/>
        </w:tabs>
        <w:jc w:val="both"/>
        <w:rPr>
          <w:rFonts w:asciiTheme="minorHAnsi" w:hAnsiTheme="minorHAnsi" w:cstheme="minorHAnsi"/>
          <w:sz w:val="24"/>
        </w:rPr>
      </w:pPr>
    </w:p>
    <w:p w14:paraId="2E40E168"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du compte ouvert au nom de :........................................................................................</w:t>
      </w:r>
    </w:p>
    <w:p w14:paraId="0A1414CC"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sous le numéro : ............................................................................................................</w:t>
      </w:r>
    </w:p>
    <w:p w14:paraId="3F6E8A8F" w14:textId="77777777" w:rsidR="001146C7" w:rsidRPr="000D5AE3" w:rsidRDefault="001146C7">
      <w:pPr>
        <w:tabs>
          <w:tab w:val="left" w:pos="864"/>
          <w:tab w:val="left" w:pos="4176"/>
          <w:tab w:val="center" w:pos="7200"/>
        </w:tabs>
        <w:jc w:val="both"/>
        <w:rPr>
          <w:rFonts w:asciiTheme="minorHAnsi" w:hAnsiTheme="minorHAnsi" w:cstheme="minorHAnsi"/>
          <w:sz w:val="24"/>
        </w:rPr>
      </w:pPr>
      <w:r w:rsidRPr="000D5AE3">
        <w:rPr>
          <w:rFonts w:asciiTheme="minorHAnsi" w:hAnsiTheme="minorHAnsi" w:cstheme="minorHAnsi"/>
          <w:sz w:val="24"/>
        </w:rPr>
        <w:t>- à : ...................................................................................................................................</w:t>
      </w:r>
    </w:p>
    <w:p w14:paraId="0EC66F7C" w14:textId="77777777" w:rsidR="001146C7" w:rsidRPr="000D5AE3" w:rsidRDefault="001146C7">
      <w:pPr>
        <w:tabs>
          <w:tab w:val="left" w:pos="864"/>
          <w:tab w:val="left" w:pos="4176"/>
          <w:tab w:val="center" w:pos="7200"/>
        </w:tabs>
        <w:rPr>
          <w:rFonts w:asciiTheme="minorHAnsi" w:hAnsiTheme="minorHAnsi" w:cstheme="minorHAnsi"/>
          <w:i/>
        </w:rPr>
      </w:pPr>
    </w:p>
    <w:p w14:paraId="6DAFB239" w14:textId="77777777" w:rsidR="001146C7" w:rsidRPr="000D5AE3" w:rsidRDefault="001146C7">
      <w:pPr>
        <w:pStyle w:val="texte"/>
        <w:rPr>
          <w:rFonts w:asciiTheme="minorHAnsi" w:hAnsiTheme="minorHAnsi" w:cstheme="minorHAnsi"/>
        </w:rPr>
      </w:pPr>
    </w:p>
    <w:p w14:paraId="08552E2B" w14:textId="77777777" w:rsidR="001146C7" w:rsidRPr="000D5AE3" w:rsidRDefault="001146C7">
      <w:pPr>
        <w:pStyle w:val="texte"/>
        <w:rPr>
          <w:rFonts w:asciiTheme="minorHAnsi" w:hAnsiTheme="minorHAnsi" w:cstheme="minorHAnsi"/>
        </w:rPr>
      </w:pPr>
    </w:p>
    <w:p w14:paraId="46D8EC08" w14:textId="77777777" w:rsidR="001146C7" w:rsidRPr="000D5AE3" w:rsidRDefault="001146C7">
      <w:pPr>
        <w:tabs>
          <w:tab w:val="left" w:pos="864"/>
          <w:tab w:val="left" w:pos="4176"/>
          <w:tab w:val="center" w:pos="7200"/>
        </w:tabs>
        <w:jc w:val="both"/>
        <w:rPr>
          <w:rFonts w:asciiTheme="minorHAnsi" w:hAnsiTheme="minorHAnsi" w:cstheme="minorHAnsi"/>
          <w:sz w:val="22"/>
        </w:rPr>
      </w:pPr>
      <w:r w:rsidRPr="000D5AE3">
        <w:rPr>
          <w:rFonts w:asciiTheme="minorHAnsi" w:hAnsiTheme="minorHAnsi" w:cstheme="minorHAnsi"/>
          <w:sz w:val="22"/>
        </w:rPr>
        <w:tab/>
      </w:r>
      <w:r w:rsidRPr="000D5AE3">
        <w:rPr>
          <w:rFonts w:asciiTheme="minorHAnsi" w:hAnsiTheme="minorHAnsi" w:cstheme="minorHAnsi"/>
          <w:sz w:val="22"/>
        </w:rPr>
        <w:tab/>
        <w:t>Fait en un seul original,</w:t>
      </w:r>
    </w:p>
    <w:p w14:paraId="0AE3C288" w14:textId="77777777" w:rsidR="001146C7" w:rsidRPr="000D5AE3" w:rsidRDefault="001146C7">
      <w:pPr>
        <w:tabs>
          <w:tab w:val="left" w:pos="864"/>
          <w:tab w:val="left" w:pos="4176"/>
          <w:tab w:val="center" w:pos="7200"/>
        </w:tabs>
        <w:jc w:val="both"/>
        <w:rPr>
          <w:rFonts w:asciiTheme="minorHAnsi" w:hAnsiTheme="minorHAnsi" w:cstheme="minorHAnsi"/>
          <w:sz w:val="22"/>
        </w:rPr>
      </w:pPr>
    </w:p>
    <w:p w14:paraId="5EAA83CB" w14:textId="77777777" w:rsidR="001146C7" w:rsidRPr="000D5AE3" w:rsidRDefault="001146C7">
      <w:pPr>
        <w:tabs>
          <w:tab w:val="left" w:pos="864"/>
          <w:tab w:val="left" w:pos="4176"/>
          <w:tab w:val="center" w:pos="7200"/>
        </w:tabs>
        <w:jc w:val="both"/>
        <w:rPr>
          <w:rFonts w:asciiTheme="minorHAnsi" w:hAnsiTheme="minorHAnsi" w:cstheme="minorHAnsi"/>
          <w:sz w:val="22"/>
        </w:rPr>
      </w:pPr>
      <w:r w:rsidRPr="000D5AE3">
        <w:rPr>
          <w:rFonts w:asciiTheme="minorHAnsi" w:hAnsiTheme="minorHAnsi" w:cstheme="minorHAnsi"/>
          <w:sz w:val="22"/>
        </w:rPr>
        <w:tab/>
      </w:r>
      <w:r w:rsidRPr="000D5AE3">
        <w:rPr>
          <w:rFonts w:asciiTheme="minorHAnsi" w:hAnsiTheme="minorHAnsi" w:cstheme="minorHAnsi"/>
          <w:sz w:val="22"/>
        </w:rPr>
        <w:tab/>
        <w:t xml:space="preserve">A                    , le </w:t>
      </w:r>
    </w:p>
    <w:p w14:paraId="4E8ED8EA" w14:textId="77777777" w:rsidR="001146C7" w:rsidRPr="000D5AE3" w:rsidRDefault="001146C7">
      <w:pPr>
        <w:tabs>
          <w:tab w:val="left" w:pos="864"/>
          <w:tab w:val="left" w:pos="4176"/>
          <w:tab w:val="center" w:pos="7200"/>
        </w:tabs>
        <w:jc w:val="both"/>
        <w:rPr>
          <w:rFonts w:asciiTheme="minorHAnsi" w:hAnsiTheme="minorHAnsi" w:cstheme="minorHAnsi"/>
          <w:sz w:val="22"/>
        </w:rPr>
      </w:pPr>
    </w:p>
    <w:p w14:paraId="59245E80" w14:textId="77777777" w:rsidR="001146C7" w:rsidRPr="000D5AE3" w:rsidRDefault="001146C7">
      <w:pPr>
        <w:tabs>
          <w:tab w:val="left" w:pos="864"/>
          <w:tab w:val="left" w:pos="4176"/>
          <w:tab w:val="center" w:pos="7200"/>
        </w:tabs>
        <w:jc w:val="both"/>
        <w:rPr>
          <w:rFonts w:asciiTheme="minorHAnsi" w:hAnsiTheme="minorHAnsi" w:cstheme="minorHAnsi"/>
          <w:sz w:val="22"/>
        </w:rPr>
      </w:pPr>
      <w:r w:rsidRPr="000D5AE3">
        <w:rPr>
          <w:rFonts w:asciiTheme="minorHAnsi" w:hAnsiTheme="minorHAnsi" w:cstheme="minorHAnsi"/>
          <w:sz w:val="22"/>
        </w:rPr>
        <w:tab/>
      </w:r>
      <w:r w:rsidRPr="000D5AE3">
        <w:rPr>
          <w:rFonts w:asciiTheme="minorHAnsi" w:hAnsiTheme="minorHAnsi" w:cstheme="minorHAnsi"/>
          <w:sz w:val="22"/>
        </w:rPr>
        <w:tab/>
        <w:t>Mention manuscrite "Lu et approuvé"</w:t>
      </w:r>
    </w:p>
    <w:p w14:paraId="634A3801" w14:textId="77777777" w:rsidR="001146C7" w:rsidRPr="000D5AE3" w:rsidRDefault="001146C7">
      <w:pPr>
        <w:tabs>
          <w:tab w:val="left" w:pos="864"/>
          <w:tab w:val="left" w:pos="4176"/>
          <w:tab w:val="center" w:pos="7200"/>
        </w:tabs>
        <w:jc w:val="both"/>
        <w:rPr>
          <w:rFonts w:asciiTheme="minorHAnsi" w:hAnsiTheme="minorHAnsi" w:cstheme="minorHAnsi"/>
          <w:b/>
          <w:sz w:val="22"/>
        </w:rPr>
      </w:pPr>
      <w:r w:rsidRPr="000D5AE3">
        <w:rPr>
          <w:rFonts w:asciiTheme="minorHAnsi" w:hAnsiTheme="minorHAnsi" w:cstheme="minorHAnsi"/>
          <w:b/>
          <w:sz w:val="22"/>
        </w:rPr>
        <w:tab/>
      </w:r>
      <w:r w:rsidRPr="000D5AE3">
        <w:rPr>
          <w:rFonts w:asciiTheme="minorHAnsi" w:hAnsiTheme="minorHAnsi" w:cstheme="minorHAnsi"/>
          <w:b/>
          <w:sz w:val="22"/>
        </w:rPr>
        <w:tab/>
        <w:t xml:space="preserve">Cachet et signature de l'entreprise :                              </w:t>
      </w:r>
    </w:p>
    <w:p w14:paraId="31536098" w14:textId="77777777" w:rsidR="001146C7" w:rsidRPr="000D5AE3" w:rsidRDefault="001146C7">
      <w:pPr>
        <w:tabs>
          <w:tab w:val="left" w:pos="864"/>
          <w:tab w:val="left" w:pos="4176"/>
          <w:tab w:val="center" w:pos="7200"/>
        </w:tabs>
        <w:jc w:val="both"/>
        <w:rPr>
          <w:rFonts w:asciiTheme="minorHAnsi" w:hAnsiTheme="minorHAnsi" w:cstheme="minorHAnsi"/>
          <w:sz w:val="22"/>
        </w:rPr>
      </w:pPr>
      <w:r w:rsidRPr="000D5AE3">
        <w:rPr>
          <w:rFonts w:asciiTheme="minorHAnsi" w:hAnsiTheme="minorHAnsi" w:cstheme="minorHAnsi"/>
          <w:sz w:val="22"/>
        </w:rPr>
        <w:tab/>
      </w:r>
      <w:r w:rsidRPr="000D5AE3">
        <w:rPr>
          <w:rFonts w:asciiTheme="minorHAnsi" w:hAnsiTheme="minorHAnsi" w:cstheme="minorHAnsi"/>
          <w:sz w:val="22"/>
        </w:rPr>
        <w:tab/>
      </w:r>
    </w:p>
    <w:p w14:paraId="66AD8613" w14:textId="77777777" w:rsidR="001146C7" w:rsidRPr="000D5AE3" w:rsidRDefault="001146C7">
      <w:pPr>
        <w:tabs>
          <w:tab w:val="left" w:pos="864"/>
          <w:tab w:val="left" w:pos="4176"/>
          <w:tab w:val="center" w:pos="7200"/>
        </w:tabs>
        <w:jc w:val="both"/>
        <w:rPr>
          <w:rFonts w:asciiTheme="minorHAnsi" w:hAnsiTheme="minorHAnsi" w:cstheme="minorHAnsi"/>
          <w:sz w:val="22"/>
        </w:rPr>
      </w:pPr>
    </w:p>
    <w:p w14:paraId="29FD8575" w14:textId="77777777" w:rsidR="000E08ED" w:rsidRPr="000D5AE3" w:rsidRDefault="000E08ED">
      <w:pPr>
        <w:tabs>
          <w:tab w:val="left" w:pos="864"/>
          <w:tab w:val="left" w:pos="4176"/>
          <w:tab w:val="center" w:pos="7200"/>
        </w:tabs>
        <w:jc w:val="both"/>
        <w:rPr>
          <w:rFonts w:asciiTheme="minorHAnsi" w:hAnsiTheme="minorHAnsi" w:cstheme="minorHAnsi"/>
          <w:sz w:val="22"/>
        </w:rPr>
      </w:pPr>
    </w:p>
    <w:p w14:paraId="7DF5AB52" w14:textId="77777777" w:rsidR="000E08ED" w:rsidRPr="000D5AE3" w:rsidRDefault="000E08ED">
      <w:pPr>
        <w:tabs>
          <w:tab w:val="left" w:pos="864"/>
          <w:tab w:val="left" w:pos="4176"/>
          <w:tab w:val="center" w:pos="7200"/>
        </w:tabs>
        <w:jc w:val="both"/>
        <w:rPr>
          <w:rFonts w:asciiTheme="minorHAnsi" w:hAnsiTheme="minorHAnsi" w:cstheme="minorHAnsi"/>
          <w:sz w:val="22"/>
        </w:rPr>
      </w:pPr>
    </w:p>
    <w:p w14:paraId="42BB82B4" w14:textId="77777777" w:rsidR="003D16A2" w:rsidRPr="000D5AE3" w:rsidRDefault="003D16A2">
      <w:pPr>
        <w:tabs>
          <w:tab w:val="left" w:pos="864"/>
          <w:tab w:val="left" w:pos="4176"/>
          <w:tab w:val="center" w:pos="7200"/>
        </w:tabs>
        <w:jc w:val="both"/>
        <w:rPr>
          <w:rFonts w:asciiTheme="minorHAnsi" w:hAnsiTheme="minorHAnsi" w:cstheme="minorHAnsi"/>
          <w:sz w:val="22"/>
        </w:rPr>
      </w:pPr>
    </w:p>
    <w:p w14:paraId="2E921C71" w14:textId="77777777" w:rsidR="003D16A2" w:rsidRDefault="003D16A2">
      <w:pPr>
        <w:tabs>
          <w:tab w:val="left" w:pos="864"/>
          <w:tab w:val="left" w:pos="4176"/>
          <w:tab w:val="center" w:pos="7200"/>
        </w:tabs>
        <w:jc w:val="both"/>
        <w:rPr>
          <w:rFonts w:asciiTheme="minorHAnsi" w:hAnsiTheme="minorHAnsi" w:cstheme="minorHAnsi"/>
          <w:sz w:val="22"/>
        </w:rPr>
      </w:pPr>
    </w:p>
    <w:p w14:paraId="62099248" w14:textId="77777777" w:rsidR="0032228F" w:rsidRPr="000D5AE3" w:rsidRDefault="0032228F">
      <w:pPr>
        <w:tabs>
          <w:tab w:val="left" w:pos="864"/>
          <w:tab w:val="left" w:pos="4176"/>
          <w:tab w:val="center" w:pos="7200"/>
        </w:tabs>
        <w:jc w:val="both"/>
        <w:rPr>
          <w:rFonts w:asciiTheme="minorHAnsi" w:hAnsiTheme="minorHAnsi" w:cstheme="minorHAnsi"/>
          <w:sz w:val="22"/>
        </w:rPr>
      </w:pPr>
    </w:p>
    <w:p w14:paraId="3659E7DA" w14:textId="77777777" w:rsidR="00B978A9" w:rsidRPr="000D5AE3" w:rsidRDefault="00B978A9">
      <w:pPr>
        <w:tabs>
          <w:tab w:val="left" w:pos="864"/>
          <w:tab w:val="left" w:pos="4176"/>
          <w:tab w:val="center" w:pos="7200"/>
        </w:tabs>
        <w:jc w:val="both"/>
        <w:rPr>
          <w:rFonts w:asciiTheme="minorHAnsi" w:hAnsiTheme="minorHAnsi" w:cstheme="minorHAnsi"/>
          <w:sz w:val="22"/>
        </w:rPr>
      </w:pPr>
    </w:p>
    <w:p w14:paraId="36AA4732" w14:textId="77777777" w:rsidR="00B978A9" w:rsidRPr="000D5AE3" w:rsidRDefault="00B978A9">
      <w:pPr>
        <w:tabs>
          <w:tab w:val="left" w:pos="864"/>
          <w:tab w:val="left" w:pos="4176"/>
          <w:tab w:val="center" w:pos="7200"/>
        </w:tabs>
        <w:jc w:val="both"/>
        <w:rPr>
          <w:rFonts w:asciiTheme="minorHAnsi" w:hAnsiTheme="minorHAnsi" w:cstheme="minorHAnsi"/>
          <w:sz w:val="22"/>
        </w:rPr>
      </w:pPr>
    </w:p>
    <w:p w14:paraId="3D7A24CD" w14:textId="77777777" w:rsidR="001146C7" w:rsidRPr="000D5AE3" w:rsidRDefault="001146C7">
      <w:pPr>
        <w:pStyle w:val="Titre6"/>
        <w:shd w:val="clear" w:color="auto" w:fill="auto"/>
        <w:rPr>
          <w:rFonts w:asciiTheme="minorHAnsi" w:hAnsiTheme="minorHAnsi" w:cstheme="minorHAnsi"/>
        </w:rPr>
      </w:pPr>
      <w:r w:rsidRPr="000D5AE3">
        <w:rPr>
          <w:rFonts w:asciiTheme="minorHAnsi" w:hAnsiTheme="minorHAnsi" w:cstheme="minorHAnsi"/>
        </w:rPr>
        <w:lastRenderedPageBreak/>
        <w:t>DECISION DU POUVOIR ADJUDICATEUR</w:t>
      </w:r>
    </w:p>
    <w:p w14:paraId="11E2ABEF" w14:textId="77777777" w:rsidR="001146C7" w:rsidRPr="000D5AE3" w:rsidRDefault="001146C7">
      <w:pPr>
        <w:tabs>
          <w:tab w:val="left" w:pos="3600"/>
        </w:tabs>
        <w:spacing w:before="120" w:after="60"/>
        <w:jc w:val="both"/>
        <w:rPr>
          <w:rFonts w:asciiTheme="minorHAnsi" w:hAnsiTheme="minorHAnsi" w:cstheme="minorHAnsi"/>
          <w:b/>
        </w:rPr>
      </w:pPr>
    </w:p>
    <w:p w14:paraId="3FEAB309" w14:textId="77777777" w:rsidR="001146C7" w:rsidRPr="000D5AE3" w:rsidRDefault="001146C7">
      <w:pPr>
        <w:tabs>
          <w:tab w:val="left" w:pos="3600"/>
        </w:tabs>
        <w:spacing w:before="120" w:after="60"/>
        <w:jc w:val="both"/>
        <w:rPr>
          <w:rFonts w:asciiTheme="minorHAnsi" w:hAnsiTheme="minorHAnsi" w:cstheme="minorHAnsi"/>
          <w:b/>
        </w:rPr>
      </w:pPr>
      <w:r w:rsidRPr="000D5AE3">
        <w:rPr>
          <w:rFonts w:asciiTheme="minorHAnsi" w:hAnsiTheme="minorHAnsi" w:cstheme="minorHAnsi"/>
          <w:b/>
        </w:rPr>
        <w:t>La présente offre est acceptée</w:t>
      </w:r>
      <w:r w:rsidRPr="000D5AE3">
        <w:rPr>
          <w:rFonts w:asciiTheme="minorHAnsi" w:hAnsiTheme="minorHAnsi" w:cstheme="minorHAnsi"/>
          <w:sz w:val="24"/>
        </w:rPr>
        <w:t xml:space="preserve"> </w:t>
      </w:r>
      <w:r w:rsidRPr="000D5AE3">
        <w:rPr>
          <w:rFonts w:asciiTheme="minorHAnsi" w:hAnsiTheme="minorHAnsi" w:cstheme="minorHAnsi"/>
          <w:b/>
        </w:rPr>
        <w:t>pour valoir Acte d'Engagement :</w:t>
      </w:r>
    </w:p>
    <w:p w14:paraId="29E3377D" w14:textId="77777777" w:rsidR="001146C7" w:rsidRPr="000D5AE3" w:rsidRDefault="001146C7">
      <w:pPr>
        <w:tabs>
          <w:tab w:val="left" w:pos="3600"/>
        </w:tabs>
        <w:spacing w:before="120" w:after="60"/>
        <w:jc w:val="both"/>
        <w:rPr>
          <w:rFonts w:asciiTheme="minorHAnsi" w:hAnsiTheme="minorHAnsi" w:cstheme="minorHAnsi"/>
        </w:rPr>
      </w:pPr>
    </w:p>
    <w:p w14:paraId="0CD47A60" w14:textId="0D184818" w:rsidR="001146C7" w:rsidRPr="000D5AE3" w:rsidRDefault="001146C7">
      <w:pPr>
        <w:pStyle w:val="fcasegauche"/>
        <w:spacing w:after="120"/>
        <w:ind w:left="1416" w:hanging="849"/>
        <w:rPr>
          <w:rFonts w:asciiTheme="minorHAnsi" w:hAnsiTheme="minorHAnsi" w:cstheme="minorHAnsi"/>
        </w:rPr>
      </w:pPr>
      <w:r w:rsidRPr="000D5AE3">
        <w:rPr>
          <w:rFonts w:asciiTheme="minorHAnsi" w:hAnsiTheme="minorHAnsi" w:cstheme="minorHAnsi"/>
        </w:rPr>
        <w:fldChar w:fldCharType="begin">
          <w:ffData>
            <w:name w:val="CaseACocher113"/>
            <w:enabled/>
            <w:calcOnExit w:val="0"/>
            <w:checkBox>
              <w:sizeAuto/>
              <w:default w:val="0"/>
            </w:checkBox>
          </w:ffData>
        </w:fldChar>
      </w:r>
      <w:r w:rsidRPr="000D5AE3">
        <w:rPr>
          <w:rFonts w:asciiTheme="minorHAnsi" w:hAnsiTheme="minorHAnsi" w:cstheme="minorHAnsi"/>
        </w:rPr>
        <w:instrText xml:space="preserve"> FORMCHECKBOX </w:instrText>
      </w:r>
      <w:r w:rsidRPr="000D5AE3">
        <w:rPr>
          <w:rFonts w:asciiTheme="minorHAnsi" w:hAnsiTheme="minorHAnsi" w:cstheme="minorHAnsi"/>
        </w:rPr>
      </w:r>
      <w:r w:rsidRPr="000D5AE3">
        <w:rPr>
          <w:rFonts w:asciiTheme="minorHAnsi" w:hAnsiTheme="minorHAnsi" w:cstheme="minorHAnsi"/>
        </w:rPr>
        <w:fldChar w:fldCharType="separate"/>
      </w:r>
      <w:r w:rsidRPr="000D5AE3">
        <w:rPr>
          <w:rFonts w:asciiTheme="minorHAnsi" w:hAnsiTheme="minorHAnsi" w:cstheme="minorHAnsi"/>
        </w:rPr>
        <w:fldChar w:fldCharType="end"/>
      </w:r>
      <w:r w:rsidRPr="000D5AE3">
        <w:rPr>
          <w:rFonts w:asciiTheme="minorHAnsi" w:hAnsiTheme="minorHAnsi" w:cstheme="minorHAnsi"/>
        </w:rPr>
        <w:tab/>
        <w:t>en ce qu</w:t>
      </w:r>
      <w:r w:rsidR="000E08ED" w:rsidRPr="000D5AE3">
        <w:rPr>
          <w:rFonts w:asciiTheme="minorHAnsi" w:hAnsiTheme="minorHAnsi" w:cstheme="minorHAnsi"/>
        </w:rPr>
        <w:t xml:space="preserve">i concerne la totalité </w:t>
      </w:r>
      <w:r w:rsidR="000D5AE3">
        <w:rPr>
          <w:rFonts w:asciiTheme="minorHAnsi" w:hAnsiTheme="minorHAnsi" w:cstheme="minorHAnsi"/>
        </w:rPr>
        <w:t>de l’accord cadre</w:t>
      </w:r>
      <w:r w:rsidRPr="000D5AE3">
        <w:rPr>
          <w:rFonts w:asciiTheme="minorHAnsi" w:hAnsiTheme="minorHAnsi" w:cstheme="minorHAnsi"/>
        </w:rPr>
        <w:t xml:space="preserve"> </w:t>
      </w:r>
    </w:p>
    <w:p w14:paraId="4E675EAF" w14:textId="77777777" w:rsidR="001146C7" w:rsidRPr="000D5AE3" w:rsidRDefault="001146C7">
      <w:pPr>
        <w:pStyle w:val="fcasegauche"/>
        <w:spacing w:after="120"/>
        <w:ind w:left="567" w:firstLine="0"/>
        <w:rPr>
          <w:rFonts w:asciiTheme="minorHAnsi" w:hAnsiTheme="minorHAnsi" w:cstheme="minorHAnsi"/>
        </w:rPr>
      </w:pPr>
    </w:p>
    <w:p w14:paraId="6EA8470C" w14:textId="77777777" w:rsidR="001146C7" w:rsidRPr="000D5AE3" w:rsidRDefault="001146C7">
      <w:pPr>
        <w:tabs>
          <w:tab w:val="left" w:pos="3600"/>
        </w:tabs>
        <w:jc w:val="both"/>
        <w:rPr>
          <w:rFonts w:asciiTheme="minorHAnsi" w:hAnsiTheme="minorHAnsi" w:cstheme="minorHAnsi"/>
        </w:rPr>
      </w:pPr>
    </w:p>
    <w:p w14:paraId="48BA91A4" w14:textId="77777777" w:rsidR="001146C7" w:rsidRPr="000D5AE3" w:rsidRDefault="001146C7">
      <w:pPr>
        <w:tabs>
          <w:tab w:val="left" w:pos="3402"/>
          <w:tab w:val="left" w:pos="6237"/>
          <w:tab w:val="left" w:pos="9072"/>
        </w:tabs>
        <w:spacing w:after="120"/>
        <w:jc w:val="both"/>
        <w:rPr>
          <w:rFonts w:asciiTheme="minorHAnsi" w:hAnsiTheme="minorHAnsi" w:cstheme="minorHAnsi"/>
        </w:rPr>
      </w:pPr>
    </w:p>
    <w:p w14:paraId="38722B34" w14:textId="77777777" w:rsidR="001146C7" w:rsidRPr="000D5AE3" w:rsidRDefault="001146C7">
      <w:pPr>
        <w:tabs>
          <w:tab w:val="left" w:pos="3402"/>
          <w:tab w:val="left" w:pos="6237"/>
          <w:tab w:val="left" w:pos="9072"/>
        </w:tabs>
        <w:spacing w:after="120"/>
        <w:jc w:val="both"/>
        <w:rPr>
          <w:rFonts w:asciiTheme="minorHAnsi" w:hAnsiTheme="minorHAnsi" w:cstheme="minorHAnsi"/>
        </w:rPr>
      </w:pPr>
      <w:r w:rsidRPr="000D5AE3">
        <w:rPr>
          <w:rFonts w:asciiTheme="minorHAnsi" w:hAnsiTheme="minorHAnsi" w:cstheme="minorHAnsi"/>
        </w:rPr>
        <w:tab/>
        <w:t>A : ………………………………… , le …………………………………</w:t>
      </w:r>
    </w:p>
    <w:p w14:paraId="0EF02F94" w14:textId="77777777" w:rsidR="001146C7" w:rsidRPr="000D5AE3" w:rsidRDefault="001146C7">
      <w:pPr>
        <w:ind w:left="2835" w:firstLine="567"/>
        <w:jc w:val="both"/>
        <w:rPr>
          <w:rFonts w:asciiTheme="minorHAnsi" w:hAnsiTheme="minorHAnsi" w:cstheme="minorHAnsi"/>
          <w:i/>
          <w:sz w:val="16"/>
        </w:rPr>
      </w:pPr>
    </w:p>
    <w:p w14:paraId="2F5DF165" w14:textId="77777777" w:rsidR="001146C7" w:rsidRPr="000D5AE3" w:rsidRDefault="001146C7">
      <w:pPr>
        <w:ind w:left="2835" w:firstLine="567"/>
        <w:jc w:val="both"/>
        <w:rPr>
          <w:rFonts w:asciiTheme="minorHAnsi" w:hAnsiTheme="minorHAnsi" w:cstheme="minorHAnsi"/>
          <w:i/>
          <w:sz w:val="16"/>
        </w:rPr>
      </w:pPr>
    </w:p>
    <w:p w14:paraId="4202851C" w14:textId="77777777" w:rsidR="001146C7" w:rsidRPr="000D5AE3" w:rsidRDefault="001146C7">
      <w:pPr>
        <w:tabs>
          <w:tab w:val="left" w:pos="864"/>
        </w:tabs>
        <w:rPr>
          <w:rFonts w:asciiTheme="minorHAnsi" w:hAnsiTheme="minorHAnsi" w:cstheme="minorHAnsi"/>
          <w:b/>
          <w:sz w:val="22"/>
        </w:rPr>
      </w:pPr>
      <w:r w:rsidRPr="000D5AE3">
        <w:rPr>
          <w:rFonts w:asciiTheme="minorHAnsi" w:hAnsiTheme="minorHAnsi" w:cstheme="minorHAnsi"/>
          <w:b/>
          <w:sz w:val="22"/>
        </w:rPr>
        <w:tab/>
      </w:r>
      <w:r w:rsidRPr="000D5AE3">
        <w:rPr>
          <w:rFonts w:asciiTheme="minorHAnsi" w:hAnsiTheme="minorHAnsi" w:cstheme="minorHAnsi"/>
          <w:b/>
          <w:sz w:val="22"/>
        </w:rPr>
        <w:tab/>
      </w:r>
      <w:r w:rsidRPr="000D5AE3">
        <w:rPr>
          <w:rFonts w:asciiTheme="minorHAnsi" w:hAnsiTheme="minorHAnsi" w:cstheme="minorHAnsi"/>
          <w:b/>
          <w:sz w:val="22"/>
        </w:rPr>
        <w:tab/>
      </w:r>
      <w:r w:rsidRPr="000D5AE3">
        <w:rPr>
          <w:rFonts w:asciiTheme="minorHAnsi" w:hAnsiTheme="minorHAnsi" w:cstheme="minorHAnsi"/>
          <w:b/>
          <w:sz w:val="22"/>
        </w:rPr>
        <w:tab/>
      </w:r>
      <w:r w:rsidRPr="000D5AE3">
        <w:rPr>
          <w:rFonts w:asciiTheme="minorHAnsi" w:hAnsiTheme="minorHAnsi" w:cstheme="minorHAnsi"/>
          <w:b/>
          <w:sz w:val="22"/>
        </w:rPr>
        <w:tab/>
      </w:r>
      <w:r w:rsidRPr="000D5AE3">
        <w:rPr>
          <w:rFonts w:asciiTheme="minorHAnsi" w:hAnsiTheme="minorHAnsi" w:cstheme="minorHAnsi"/>
          <w:b/>
          <w:sz w:val="22"/>
        </w:rPr>
        <w:tab/>
        <w:t>Le Pouvoir Adjudicateur :</w:t>
      </w:r>
    </w:p>
    <w:p w14:paraId="75B95FB5" w14:textId="77777777" w:rsidR="001146C7" w:rsidRPr="000D5AE3" w:rsidRDefault="001146C7">
      <w:pPr>
        <w:tabs>
          <w:tab w:val="left" w:pos="864"/>
        </w:tabs>
        <w:rPr>
          <w:rFonts w:asciiTheme="minorHAnsi" w:hAnsiTheme="minorHAnsi" w:cstheme="minorHAnsi"/>
          <w:sz w:val="22"/>
        </w:rPr>
      </w:pPr>
      <w:r w:rsidRPr="000D5AE3">
        <w:rPr>
          <w:rFonts w:asciiTheme="minorHAnsi" w:hAnsiTheme="minorHAnsi" w:cstheme="minorHAnsi"/>
          <w:sz w:val="22"/>
        </w:rPr>
        <w:tab/>
      </w:r>
      <w:r w:rsidRPr="000D5AE3">
        <w:rPr>
          <w:rFonts w:asciiTheme="minorHAnsi" w:hAnsiTheme="minorHAnsi" w:cstheme="minorHAnsi"/>
          <w:sz w:val="22"/>
        </w:rPr>
        <w:tab/>
      </w:r>
      <w:r w:rsidRPr="000D5AE3">
        <w:rPr>
          <w:rFonts w:asciiTheme="minorHAnsi" w:hAnsiTheme="minorHAnsi" w:cstheme="minorHAnsi"/>
          <w:sz w:val="22"/>
        </w:rPr>
        <w:tab/>
      </w:r>
      <w:r w:rsidRPr="000D5AE3">
        <w:rPr>
          <w:rFonts w:asciiTheme="minorHAnsi" w:hAnsiTheme="minorHAnsi" w:cstheme="minorHAnsi"/>
          <w:sz w:val="22"/>
        </w:rPr>
        <w:tab/>
      </w:r>
      <w:r w:rsidRPr="000D5AE3">
        <w:rPr>
          <w:rFonts w:asciiTheme="minorHAnsi" w:hAnsiTheme="minorHAnsi" w:cstheme="minorHAnsi"/>
          <w:sz w:val="22"/>
        </w:rPr>
        <w:tab/>
      </w:r>
      <w:r w:rsidRPr="000D5AE3">
        <w:rPr>
          <w:rFonts w:asciiTheme="minorHAnsi" w:hAnsiTheme="minorHAnsi" w:cstheme="minorHAnsi"/>
          <w:sz w:val="22"/>
        </w:rPr>
        <w:tab/>
        <w:t>(cachet et signature),</w:t>
      </w:r>
    </w:p>
    <w:p w14:paraId="6399891B" w14:textId="77777777" w:rsidR="001146C7" w:rsidRPr="000D5AE3" w:rsidRDefault="001146C7">
      <w:pPr>
        <w:tabs>
          <w:tab w:val="left" w:pos="864"/>
          <w:tab w:val="center" w:pos="7200"/>
        </w:tabs>
        <w:rPr>
          <w:rFonts w:asciiTheme="minorHAnsi" w:hAnsiTheme="minorHAnsi" w:cstheme="minorHAnsi"/>
          <w:sz w:val="22"/>
        </w:rPr>
      </w:pPr>
      <w:r w:rsidRPr="000D5AE3">
        <w:rPr>
          <w:rFonts w:asciiTheme="minorHAnsi" w:hAnsiTheme="minorHAnsi" w:cstheme="minorHAnsi"/>
          <w:sz w:val="22"/>
        </w:rPr>
        <w:tab/>
      </w:r>
      <w:r w:rsidRPr="000D5AE3">
        <w:rPr>
          <w:rFonts w:asciiTheme="minorHAnsi" w:hAnsiTheme="minorHAnsi" w:cstheme="minorHAnsi"/>
          <w:sz w:val="22"/>
        </w:rPr>
        <w:tab/>
      </w:r>
    </w:p>
    <w:p w14:paraId="142DAF72" w14:textId="27B1FE42" w:rsidR="001146C7" w:rsidRPr="000D5AE3" w:rsidRDefault="001146C7">
      <w:pPr>
        <w:tabs>
          <w:tab w:val="left" w:pos="864"/>
        </w:tabs>
        <w:rPr>
          <w:rFonts w:asciiTheme="minorHAnsi" w:hAnsiTheme="minorHAnsi" w:cstheme="minorHAnsi"/>
          <w:b/>
          <w:sz w:val="22"/>
        </w:rPr>
      </w:pPr>
      <w:r w:rsidRPr="000D5AE3">
        <w:rPr>
          <w:rFonts w:asciiTheme="minorHAnsi" w:hAnsiTheme="minorHAnsi" w:cstheme="minorHAnsi"/>
          <w:b/>
          <w:sz w:val="22"/>
        </w:rPr>
        <w:tab/>
      </w:r>
      <w:r w:rsidRPr="000D5AE3">
        <w:rPr>
          <w:rFonts w:asciiTheme="minorHAnsi" w:hAnsiTheme="minorHAnsi" w:cstheme="minorHAnsi"/>
          <w:b/>
          <w:sz w:val="22"/>
        </w:rPr>
        <w:tab/>
      </w:r>
      <w:r w:rsidRPr="000D5AE3">
        <w:rPr>
          <w:rFonts w:asciiTheme="minorHAnsi" w:hAnsiTheme="minorHAnsi" w:cstheme="minorHAnsi"/>
          <w:b/>
          <w:sz w:val="22"/>
        </w:rPr>
        <w:tab/>
      </w:r>
      <w:r w:rsidRPr="000D5AE3">
        <w:rPr>
          <w:rFonts w:asciiTheme="minorHAnsi" w:hAnsiTheme="minorHAnsi" w:cstheme="minorHAnsi"/>
          <w:b/>
          <w:sz w:val="22"/>
        </w:rPr>
        <w:tab/>
      </w:r>
      <w:r w:rsidRPr="000D5AE3">
        <w:rPr>
          <w:rFonts w:asciiTheme="minorHAnsi" w:hAnsiTheme="minorHAnsi" w:cstheme="minorHAnsi"/>
          <w:b/>
          <w:sz w:val="22"/>
        </w:rPr>
        <w:tab/>
      </w:r>
      <w:r w:rsidRPr="000D5AE3">
        <w:rPr>
          <w:rFonts w:asciiTheme="minorHAnsi" w:hAnsiTheme="minorHAnsi" w:cstheme="minorHAnsi"/>
          <w:b/>
          <w:sz w:val="22"/>
        </w:rPr>
        <w:tab/>
        <w:t>LE DIRECTEUR,</w:t>
      </w:r>
    </w:p>
    <w:p w14:paraId="37B06BB3" w14:textId="77777777" w:rsidR="001146C7" w:rsidRPr="000D5AE3" w:rsidRDefault="001146C7">
      <w:pPr>
        <w:jc w:val="both"/>
        <w:rPr>
          <w:rFonts w:asciiTheme="minorHAnsi" w:hAnsiTheme="minorHAnsi" w:cstheme="minorHAnsi"/>
        </w:rPr>
      </w:pPr>
    </w:p>
    <w:p w14:paraId="06209037" w14:textId="77777777" w:rsidR="001146C7" w:rsidRPr="000D5AE3" w:rsidRDefault="001146C7">
      <w:pPr>
        <w:rPr>
          <w:rFonts w:asciiTheme="minorHAnsi" w:hAnsiTheme="minorHAnsi" w:cstheme="minorHAnsi"/>
        </w:rPr>
      </w:pPr>
    </w:p>
    <w:p w14:paraId="2A494DD2" w14:textId="77777777" w:rsidR="001146C7" w:rsidRPr="000D5AE3" w:rsidRDefault="001146C7">
      <w:pPr>
        <w:rPr>
          <w:rFonts w:asciiTheme="minorHAnsi" w:hAnsiTheme="minorHAnsi" w:cstheme="minorHAnsi"/>
        </w:rPr>
      </w:pPr>
    </w:p>
    <w:p w14:paraId="593B41D6" w14:textId="77777777" w:rsidR="001146C7" w:rsidRPr="000D5AE3" w:rsidRDefault="001146C7">
      <w:pPr>
        <w:rPr>
          <w:rFonts w:asciiTheme="minorHAnsi" w:hAnsiTheme="minorHAnsi" w:cstheme="minorHAnsi"/>
        </w:rPr>
      </w:pPr>
    </w:p>
    <w:p w14:paraId="515992B2" w14:textId="77777777" w:rsidR="001146C7" w:rsidRPr="000D5AE3" w:rsidRDefault="001146C7">
      <w:pPr>
        <w:rPr>
          <w:rFonts w:asciiTheme="minorHAnsi" w:hAnsiTheme="minorHAnsi" w:cstheme="minorHAnsi"/>
        </w:rPr>
      </w:pPr>
    </w:p>
    <w:p w14:paraId="745D9C57" w14:textId="77777777" w:rsidR="001146C7" w:rsidRPr="000D5AE3" w:rsidRDefault="001146C7">
      <w:pPr>
        <w:rPr>
          <w:rFonts w:asciiTheme="minorHAnsi" w:hAnsiTheme="minorHAnsi" w:cstheme="minorHAnsi"/>
        </w:rPr>
      </w:pPr>
    </w:p>
    <w:p w14:paraId="4643A21A" w14:textId="17405C25" w:rsidR="001146C7" w:rsidRPr="000D5AE3" w:rsidRDefault="000E08ED">
      <w:pPr>
        <w:pStyle w:val="Titre6"/>
        <w:pBdr>
          <w:bottom w:val="single" w:sz="18" w:space="0" w:color="auto"/>
        </w:pBdr>
        <w:shd w:val="clear" w:color="auto" w:fill="auto"/>
        <w:rPr>
          <w:rFonts w:asciiTheme="minorHAnsi" w:hAnsiTheme="minorHAnsi" w:cstheme="minorHAnsi"/>
        </w:rPr>
      </w:pPr>
      <w:r w:rsidRPr="000D5AE3">
        <w:rPr>
          <w:rFonts w:asciiTheme="minorHAnsi" w:hAnsiTheme="minorHAnsi" w:cstheme="minorHAnsi"/>
        </w:rPr>
        <w:t xml:space="preserve">NOTIFICATION </w:t>
      </w:r>
      <w:r w:rsidR="00054E8F" w:rsidRPr="000D5AE3">
        <w:rPr>
          <w:rFonts w:asciiTheme="minorHAnsi" w:hAnsiTheme="minorHAnsi" w:cstheme="minorHAnsi"/>
        </w:rPr>
        <w:t>D</w:t>
      </w:r>
      <w:r w:rsidR="000D5AE3">
        <w:rPr>
          <w:rFonts w:asciiTheme="minorHAnsi" w:hAnsiTheme="minorHAnsi" w:cstheme="minorHAnsi"/>
        </w:rPr>
        <w:t xml:space="preserve">E L’ACCORD CADRE </w:t>
      </w:r>
      <w:r w:rsidR="001146C7" w:rsidRPr="000D5AE3">
        <w:rPr>
          <w:rFonts w:asciiTheme="minorHAnsi" w:hAnsiTheme="minorHAnsi" w:cstheme="minorHAnsi"/>
        </w:rPr>
        <w:t>AU TITULAIRE</w:t>
      </w:r>
    </w:p>
    <w:p w14:paraId="2BAE99E3" w14:textId="77777777" w:rsidR="001146C7" w:rsidRPr="000D5AE3" w:rsidRDefault="001146C7">
      <w:pPr>
        <w:tabs>
          <w:tab w:val="left" w:pos="4608"/>
        </w:tabs>
        <w:jc w:val="both"/>
        <w:rPr>
          <w:rFonts w:asciiTheme="minorHAnsi" w:hAnsiTheme="minorHAnsi" w:cstheme="minorHAnsi"/>
        </w:rPr>
      </w:pPr>
    </w:p>
    <w:p w14:paraId="64525628" w14:textId="77777777" w:rsidR="001146C7" w:rsidRPr="000D5AE3" w:rsidRDefault="001146C7">
      <w:pPr>
        <w:tabs>
          <w:tab w:val="left" w:pos="4608"/>
        </w:tabs>
        <w:jc w:val="both"/>
        <w:rPr>
          <w:rFonts w:asciiTheme="minorHAnsi" w:hAnsiTheme="minorHAnsi" w:cstheme="minorHAnsi"/>
        </w:rPr>
      </w:pPr>
    </w:p>
    <w:p w14:paraId="45C01B51" w14:textId="7BA1E7B6" w:rsidR="001146C7" w:rsidRPr="000D5AE3" w:rsidRDefault="005A0BF0">
      <w:pPr>
        <w:tabs>
          <w:tab w:val="left" w:pos="4608"/>
        </w:tabs>
        <w:jc w:val="both"/>
        <w:rPr>
          <w:rFonts w:asciiTheme="minorHAnsi" w:hAnsiTheme="minorHAnsi" w:cstheme="minorHAnsi"/>
        </w:rPr>
      </w:pPr>
      <w:r w:rsidRPr="000D5AE3">
        <w:rPr>
          <w:rFonts w:asciiTheme="minorHAnsi" w:hAnsiTheme="minorHAnsi" w:cstheme="minorHAnsi"/>
          <w:noProof/>
        </w:rPr>
        <mc:AlternateContent>
          <mc:Choice Requires="wps">
            <w:drawing>
              <wp:anchor distT="0" distB="0" distL="114300" distR="114300" simplePos="0" relativeHeight="251653120" behindDoc="0" locked="0" layoutInCell="0" allowOverlap="1" wp14:anchorId="25B2ECF1" wp14:editId="1D0C4AE5">
                <wp:simplePos x="0" y="0"/>
                <wp:positionH relativeFrom="column">
                  <wp:posOffset>-31750</wp:posOffset>
                </wp:positionH>
                <wp:positionV relativeFrom="paragraph">
                  <wp:posOffset>41910</wp:posOffset>
                </wp:positionV>
                <wp:extent cx="6400800" cy="2161540"/>
                <wp:effectExtent l="0" t="0" r="0" b="0"/>
                <wp:wrapNone/>
                <wp:docPr id="1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61540"/>
                        </a:xfrm>
                        <a:prstGeom prst="rect">
                          <a:avLst/>
                        </a:prstGeom>
                        <a:solidFill>
                          <a:srgbClr val="FFFFFF"/>
                        </a:solidFill>
                        <a:ln w="9525">
                          <a:solidFill>
                            <a:srgbClr val="000000"/>
                          </a:solidFill>
                          <a:miter lim="800000"/>
                          <a:headEnd/>
                          <a:tailEnd/>
                        </a:ln>
                      </wps:spPr>
                      <wps:txbx>
                        <w:txbxContent>
                          <w:p w14:paraId="203688D3" w14:textId="77777777" w:rsidR="00C66621" w:rsidRDefault="00C66621">
                            <w:pPr>
                              <w:tabs>
                                <w:tab w:val="left" w:pos="3402"/>
                                <w:tab w:val="left" w:pos="6237"/>
                                <w:tab w:val="left" w:pos="9072"/>
                              </w:tabs>
                              <w:spacing w:after="120"/>
                              <w:jc w:val="both"/>
                              <w:rPr>
                                <w:rFonts w:ascii="Arial" w:hAnsi="Arial"/>
                              </w:rPr>
                            </w:pPr>
                            <w:r>
                              <w:rPr>
                                <w:rFonts w:ascii="Wingdings" w:eastAsia="Wingdings" w:hAnsi="Wingdings" w:cs="Wingdings"/>
                                <w:b/>
                                <w:color w:val="FFFF00"/>
                                <w:spacing w:val="-10"/>
                                <w:position w:val="-2"/>
                              </w:rPr>
                              <w:t>n</w:t>
                            </w:r>
                            <w:r>
                              <w:rPr>
                                <w:rFonts w:ascii="Arial" w:hAnsi="Arial"/>
                                <w:b/>
                                <w:color w:val="FFFF00"/>
                                <w:spacing w:val="-10"/>
                                <w:position w:val="-2"/>
                              </w:rPr>
                              <w:t xml:space="preserve">  </w:t>
                            </w:r>
                            <w:r>
                              <w:rPr>
                                <w:rFonts w:ascii="Arial" w:hAnsi="Arial"/>
                                <w:b/>
                                <w:i/>
                              </w:rPr>
                              <w:t>En cas de remise contre récépissé</w:t>
                            </w:r>
                            <w:r>
                              <w:rPr>
                                <w:rFonts w:ascii="Arial" w:hAnsi="Arial"/>
                              </w:rPr>
                              <w:t xml:space="preserve"> : </w:t>
                            </w:r>
                          </w:p>
                          <w:p w14:paraId="672BD600" w14:textId="77777777" w:rsidR="00C66621" w:rsidRDefault="00C66621">
                            <w:pPr>
                              <w:tabs>
                                <w:tab w:val="left" w:pos="3402"/>
                                <w:tab w:val="left" w:pos="6237"/>
                                <w:tab w:val="left" w:pos="9072"/>
                              </w:tabs>
                              <w:spacing w:after="120"/>
                              <w:jc w:val="both"/>
                              <w:rPr>
                                <w:rFonts w:ascii="Arial" w:hAnsi="Arial"/>
                              </w:rPr>
                            </w:pPr>
                            <w:r>
                              <w:rPr>
                                <w:rFonts w:ascii="Arial" w:hAnsi="Arial"/>
                              </w:rPr>
                              <w:t xml:space="preserve">Le titulaire signera la formule ci-dessous : </w:t>
                            </w:r>
                          </w:p>
                          <w:p w14:paraId="17BDA58E" w14:textId="6A40552A" w:rsidR="00C66621" w:rsidRDefault="00C66621">
                            <w:pPr>
                              <w:tabs>
                                <w:tab w:val="left" w:pos="3402"/>
                                <w:tab w:val="left" w:pos="6237"/>
                                <w:tab w:val="left" w:pos="9072"/>
                              </w:tabs>
                              <w:spacing w:after="120"/>
                              <w:jc w:val="both"/>
                              <w:rPr>
                                <w:rFonts w:ascii="Arial" w:hAnsi="Arial"/>
                              </w:rPr>
                            </w:pPr>
                            <w:r>
                              <w:rPr>
                                <w:rFonts w:ascii="Arial" w:hAnsi="Arial"/>
                              </w:rPr>
                              <w:tab/>
                              <w:t>« </w:t>
                            </w:r>
                            <w:r>
                              <w:rPr>
                                <w:rFonts w:ascii="Arial" w:hAnsi="Arial"/>
                                <w:i/>
                              </w:rPr>
                              <w:t>Reçu à titre de notification une copie du présent</w:t>
                            </w:r>
                            <w:r>
                              <w:rPr>
                                <w:rFonts w:ascii="Arial" w:hAnsi="Arial"/>
                              </w:rPr>
                              <w:t> </w:t>
                            </w:r>
                            <w:r w:rsidR="000D5AE3">
                              <w:rPr>
                                <w:rFonts w:ascii="Arial" w:hAnsi="Arial"/>
                              </w:rPr>
                              <w:t>accord cadre</w:t>
                            </w:r>
                            <w:r w:rsidR="005A0BF0">
                              <w:rPr>
                                <w:rFonts w:ascii="Arial" w:hAnsi="Arial"/>
                              </w:rPr>
                              <w:t xml:space="preserve"> »</w:t>
                            </w:r>
                            <w:r>
                              <w:rPr>
                                <w:rFonts w:ascii="Arial" w:hAnsi="Arial"/>
                              </w:rPr>
                              <w:t xml:space="preserve"> : </w:t>
                            </w:r>
                          </w:p>
                          <w:p w14:paraId="6184ED1C" w14:textId="77777777" w:rsidR="00C66621" w:rsidRDefault="00C66621">
                            <w:pPr>
                              <w:tabs>
                                <w:tab w:val="left" w:pos="3402"/>
                                <w:tab w:val="left" w:pos="6237"/>
                                <w:tab w:val="left" w:pos="9072"/>
                              </w:tabs>
                              <w:spacing w:after="120"/>
                              <w:jc w:val="both"/>
                              <w:rPr>
                                <w:rFonts w:ascii="Arial" w:hAnsi="Arial"/>
                              </w:rPr>
                            </w:pPr>
                          </w:p>
                          <w:p w14:paraId="438931AD" w14:textId="77777777" w:rsidR="00C66621" w:rsidRDefault="00C66621">
                            <w:pPr>
                              <w:tabs>
                                <w:tab w:val="left" w:pos="3402"/>
                                <w:tab w:val="left" w:pos="6237"/>
                                <w:tab w:val="left" w:pos="9072"/>
                              </w:tabs>
                              <w:spacing w:after="120"/>
                              <w:jc w:val="both"/>
                              <w:rPr>
                                <w:rFonts w:ascii="Arial" w:hAnsi="Arial"/>
                              </w:rPr>
                            </w:pPr>
                            <w:r>
                              <w:rPr>
                                <w:rFonts w:ascii="Arial" w:hAnsi="Arial"/>
                              </w:rPr>
                              <w:tab/>
                              <w:t>A    …………………………….……, le ………………………..</w:t>
                            </w:r>
                            <w:r>
                              <w:rPr>
                                <w:rFonts w:ascii="Arial" w:hAnsi="Arial"/>
                              </w:rPr>
                              <w:tab/>
                            </w:r>
                          </w:p>
                          <w:p w14:paraId="01437FE9" w14:textId="77777777" w:rsidR="00C66621" w:rsidRDefault="00C66621">
                            <w:pPr>
                              <w:tabs>
                                <w:tab w:val="left" w:pos="3402"/>
                                <w:tab w:val="left" w:pos="6237"/>
                                <w:tab w:val="left" w:pos="9072"/>
                              </w:tabs>
                              <w:spacing w:after="120"/>
                              <w:jc w:val="both"/>
                            </w:pPr>
                            <w:r>
                              <w:rPr>
                                <w:rFonts w:ascii="Arial" w:hAnsi="Arial"/>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B2ECF1" id="Rectangle 10" o:spid="_x0000_s1027" style="position:absolute;left:0;text-align:left;margin-left:-2.5pt;margin-top:3.3pt;width:7in;height:170.2pt;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" o:allowincell="f">
                <v:textbox>
                  <w:txbxContent>
                    <w:p w14:paraId="203688D3" w14:textId="77777777" w:rsidR="00C66621" w:rsidRDefault="00C66621">
                      <w:pPr>
                        <w:tabs>
                          <w:tab w:val="left" w:pos="3402"/>
                          <w:tab w:val="left" w:pos="6237"/>
                          <w:tab w:val="left" w:pos="9072"/>
                        </w:tabs>
                        <w:spacing w:after="120"/>
                        <w:jc w:val="both"/>
                        <w:rPr>
                          <w:rFonts w:ascii="Arial" w:hAnsi="Arial"/>
                        </w:rPr>
                      </w:pPr>
                      <w:r>
                        <w:rPr>
                          <w:rFonts w:ascii="Wingdings" w:eastAsia="Wingdings" w:hAnsi="Wingdings" w:cs="Wingdings"/>
                          <w:b/>
                          <w:color w:val="FFFF00"/>
                          <w:spacing w:val="-10"/>
                          <w:position w:val="-2"/>
                        </w:rPr>
                        <w:t>n</w:t>
                      </w:r>
                      <w:r>
                        <w:rPr>
                          <w:rFonts w:ascii="Arial" w:hAnsi="Arial"/>
                          <w:b/>
                          <w:color w:val="FFFF00"/>
                          <w:spacing w:val="-10"/>
                          <w:position w:val="-2"/>
                        </w:rPr>
                        <w:t xml:space="preserve">  </w:t>
                      </w:r>
                      <w:r>
                        <w:rPr>
                          <w:rFonts w:ascii="Arial" w:hAnsi="Arial"/>
                          <w:b/>
                          <w:i/>
                        </w:rPr>
                        <w:t>En cas de remise contre récépissé</w:t>
                      </w:r>
                      <w:r>
                        <w:rPr>
                          <w:rFonts w:ascii="Arial" w:hAnsi="Arial"/>
                        </w:rPr>
                        <w:t xml:space="preserve"> : </w:t>
                      </w:r>
                    </w:p>
                    <w:p w14:paraId="672BD600" w14:textId="77777777" w:rsidR="00C66621" w:rsidRDefault="00C66621">
                      <w:pPr>
                        <w:tabs>
                          <w:tab w:val="left" w:pos="3402"/>
                          <w:tab w:val="left" w:pos="6237"/>
                          <w:tab w:val="left" w:pos="9072"/>
                        </w:tabs>
                        <w:spacing w:after="120"/>
                        <w:jc w:val="both"/>
                        <w:rPr>
                          <w:rFonts w:ascii="Arial" w:hAnsi="Arial"/>
                        </w:rPr>
                      </w:pPr>
                      <w:r>
                        <w:rPr>
                          <w:rFonts w:ascii="Arial" w:hAnsi="Arial"/>
                        </w:rPr>
                        <w:t xml:space="preserve">Le titulaire signera la formule ci-dessous : </w:t>
                      </w:r>
                    </w:p>
                    <w:p w14:paraId="17BDA58E" w14:textId="6A40552A" w:rsidR="00C66621" w:rsidRDefault="00C66621">
                      <w:pPr>
                        <w:tabs>
                          <w:tab w:val="left" w:pos="3402"/>
                          <w:tab w:val="left" w:pos="6237"/>
                          <w:tab w:val="left" w:pos="9072"/>
                        </w:tabs>
                        <w:spacing w:after="120"/>
                        <w:jc w:val="both"/>
                        <w:rPr>
                          <w:rFonts w:ascii="Arial" w:hAnsi="Arial"/>
                        </w:rPr>
                      </w:pPr>
                      <w:r>
                        <w:rPr>
                          <w:rFonts w:ascii="Arial" w:hAnsi="Arial"/>
                        </w:rPr>
                        <w:tab/>
                        <w:t>« </w:t>
                      </w:r>
                      <w:r>
                        <w:rPr>
                          <w:rFonts w:ascii="Arial" w:hAnsi="Arial"/>
                          <w:i/>
                        </w:rPr>
                        <w:t>Reçu à titre de notification une copie du présent</w:t>
                      </w:r>
                      <w:r>
                        <w:rPr>
                          <w:rFonts w:ascii="Arial" w:hAnsi="Arial"/>
                        </w:rPr>
                        <w:t> </w:t>
                      </w:r>
                      <w:r w:rsidR="000D5AE3">
                        <w:rPr>
                          <w:rFonts w:ascii="Arial" w:hAnsi="Arial"/>
                        </w:rPr>
                        <w:t>accord cadre</w:t>
                      </w:r>
                      <w:r w:rsidR="005A0BF0">
                        <w:rPr>
                          <w:rFonts w:ascii="Arial" w:hAnsi="Arial"/>
                        </w:rPr>
                        <w:t xml:space="preserve"> »</w:t>
                      </w:r>
                      <w:r>
                        <w:rPr>
                          <w:rFonts w:ascii="Arial" w:hAnsi="Arial"/>
                        </w:rPr>
                        <w:t xml:space="preserve"> : </w:t>
                      </w:r>
                    </w:p>
                    <w:p w14:paraId="6184ED1C" w14:textId="77777777" w:rsidR="00C66621" w:rsidRDefault="00C66621">
                      <w:pPr>
                        <w:tabs>
                          <w:tab w:val="left" w:pos="3402"/>
                          <w:tab w:val="left" w:pos="6237"/>
                          <w:tab w:val="left" w:pos="9072"/>
                        </w:tabs>
                        <w:spacing w:after="120"/>
                        <w:jc w:val="both"/>
                        <w:rPr>
                          <w:rFonts w:ascii="Arial" w:hAnsi="Arial"/>
                        </w:rPr>
                      </w:pPr>
                    </w:p>
                    <w:p w14:paraId="438931AD" w14:textId="77777777" w:rsidR="00C66621" w:rsidRDefault="00C66621">
                      <w:pPr>
                        <w:tabs>
                          <w:tab w:val="left" w:pos="3402"/>
                          <w:tab w:val="left" w:pos="6237"/>
                          <w:tab w:val="left" w:pos="9072"/>
                        </w:tabs>
                        <w:spacing w:after="120"/>
                        <w:jc w:val="both"/>
                        <w:rPr>
                          <w:rFonts w:ascii="Arial" w:hAnsi="Arial"/>
                        </w:rPr>
                      </w:pPr>
                      <w:r>
                        <w:rPr>
                          <w:rFonts w:ascii="Arial" w:hAnsi="Arial"/>
                        </w:rPr>
                        <w:tab/>
                        <w:t>A    …………………………….……, le ………………………..</w:t>
                      </w:r>
                      <w:r>
                        <w:rPr>
                          <w:rFonts w:ascii="Arial" w:hAnsi="Arial"/>
                        </w:rPr>
                        <w:tab/>
                      </w:r>
                    </w:p>
                    <w:p w14:paraId="01437FE9" w14:textId="77777777" w:rsidR="00C66621" w:rsidRDefault="00C66621">
                      <w:pPr>
                        <w:tabs>
                          <w:tab w:val="left" w:pos="3402"/>
                          <w:tab w:val="left" w:pos="6237"/>
                          <w:tab w:val="left" w:pos="9072"/>
                        </w:tabs>
                        <w:spacing w:after="120"/>
                        <w:jc w:val="both"/>
                      </w:pPr>
                      <w:r>
                        <w:rPr>
                          <w:rFonts w:ascii="Arial" w:hAnsi="Arial"/>
                        </w:rPr>
                        <w:tab/>
                        <w:t>Signature du titulaire</w:t>
                      </w:r>
                    </w:p>
                  </w:txbxContent>
                </v:textbox>
              </v:rect>
            </w:pict>
          </mc:Fallback>
        </mc:AlternateContent>
      </w:r>
    </w:p>
    <w:p w14:paraId="75E4C3A5" w14:textId="77777777" w:rsidR="001146C7" w:rsidRPr="000D5AE3" w:rsidRDefault="001146C7">
      <w:pPr>
        <w:tabs>
          <w:tab w:val="left" w:pos="4608"/>
        </w:tabs>
        <w:jc w:val="both"/>
        <w:rPr>
          <w:rFonts w:asciiTheme="minorHAnsi" w:hAnsiTheme="minorHAnsi" w:cstheme="minorHAnsi"/>
        </w:rPr>
      </w:pPr>
    </w:p>
    <w:p w14:paraId="64328D3F" w14:textId="77777777" w:rsidR="001146C7" w:rsidRPr="000D5AE3" w:rsidRDefault="001146C7">
      <w:pPr>
        <w:tabs>
          <w:tab w:val="left" w:pos="4608"/>
        </w:tabs>
        <w:jc w:val="both"/>
        <w:rPr>
          <w:rFonts w:asciiTheme="minorHAnsi" w:hAnsiTheme="minorHAnsi" w:cstheme="minorHAnsi"/>
        </w:rPr>
      </w:pPr>
    </w:p>
    <w:p w14:paraId="026190EB" w14:textId="77777777" w:rsidR="001146C7" w:rsidRPr="000D5AE3" w:rsidRDefault="001146C7">
      <w:pPr>
        <w:tabs>
          <w:tab w:val="left" w:pos="4608"/>
        </w:tabs>
        <w:jc w:val="both"/>
        <w:rPr>
          <w:rFonts w:asciiTheme="minorHAnsi" w:hAnsiTheme="minorHAnsi" w:cstheme="minorHAnsi"/>
        </w:rPr>
      </w:pPr>
    </w:p>
    <w:p w14:paraId="7401317A" w14:textId="77777777" w:rsidR="001146C7" w:rsidRPr="000D5AE3" w:rsidRDefault="001146C7">
      <w:pPr>
        <w:tabs>
          <w:tab w:val="left" w:pos="4608"/>
        </w:tabs>
        <w:jc w:val="both"/>
        <w:rPr>
          <w:rFonts w:asciiTheme="minorHAnsi" w:hAnsiTheme="minorHAnsi" w:cstheme="minorHAnsi"/>
        </w:rPr>
      </w:pPr>
    </w:p>
    <w:p w14:paraId="6CD418AB" w14:textId="77777777" w:rsidR="001146C7" w:rsidRPr="000D5AE3" w:rsidRDefault="001146C7">
      <w:pPr>
        <w:tabs>
          <w:tab w:val="left" w:pos="4608"/>
        </w:tabs>
        <w:jc w:val="both"/>
        <w:rPr>
          <w:rFonts w:asciiTheme="minorHAnsi" w:hAnsiTheme="minorHAnsi" w:cstheme="minorHAnsi"/>
        </w:rPr>
      </w:pPr>
    </w:p>
    <w:p w14:paraId="1FC358ED" w14:textId="77777777" w:rsidR="001146C7" w:rsidRPr="000D5AE3" w:rsidRDefault="001146C7">
      <w:pPr>
        <w:tabs>
          <w:tab w:val="left" w:pos="6237"/>
        </w:tabs>
        <w:jc w:val="both"/>
        <w:rPr>
          <w:rFonts w:asciiTheme="minorHAnsi" w:hAnsiTheme="minorHAnsi" w:cstheme="minorHAnsi"/>
        </w:rPr>
      </w:pPr>
      <w:r w:rsidRPr="000D5AE3">
        <w:rPr>
          <w:rFonts w:asciiTheme="minorHAnsi" w:hAnsiTheme="minorHAnsi" w:cstheme="minorHAnsi"/>
        </w:rPr>
        <w:tab/>
      </w:r>
    </w:p>
    <w:p w14:paraId="243738DE" w14:textId="77777777" w:rsidR="001146C7" w:rsidRPr="000D5AE3" w:rsidRDefault="001146C7">
      <w:pPr>
        <w:tabs>
          <w:tab w:val="left" w:pos="6237"/>
        </w:tabs>
        <w:jc w:val="both"/>
        <w:rPr>
          <w:rFonts w:asciiTheme="minorHAnsi" w:hAnsiTheme="minorHAnsi" w:cstheme="minorHAnsi"/>
        </w:rPr>
      </w:pPr>
    </w:p>
    <w:p w14:paraId="758D5C09" w14:textId="77777777" w:rsidR="001146C7" w:rsidRPr="000D5AE3" w:rsidRDefault="001146C7">
      <w:pPr>
        <w:tabs>
          <w:tab w:val="left" w:pos="6237"/>
        </w:tabs>
        <w:jc w:val="both"/>
        <w:rPr>
          <w:rFonts w:asciiTheme="minorHAnsi" w:hAnsiTheme="minorHAnsi" w:cstheme="minorHAnsi"/>
        </w:rPr>
      </w:pPr>
    </w:p>
    <w:p w14:paraId="4B10B8BC" w14:textId="77777777" w:rsidR="001146C7" w:rsidRPr="000D5AE3" w:rsidRDefault="001146C7">
      <w:pPr>
        <w:tabs>
          <w:tab w:val="left" w:pos="6237"/>
        </w:tabs>
        <w:jc w:val="both"/>
        <w:rPr>
          <w:rFonts w:asciiTheme="minorHAnsi" w:hAnsiTheme="minorHAnsi" w:cstheme="minorHAnsi"/>
          <w:sz w:val="16"/>
        </w:rPr>
      </w:pPr>
    </w:p>
    <w:p w14:paraId="5B8BDAB0" w14:textId="77777777" w:rsidR="001146C7" w:rsidRPr="000D5AE3" w:rsidRDefault="001146C7">
      <w:pPr>
        <w:rPr>
          <w:rFonts w:asciiTheme="minorHAnsi" w:hAnsiTheme="minorHAnsi" w:cstheme="minorHAnsi"/>
        </w:rPr>
      </w:pPr>
    </w:p>
    <w:p w14:paraId="1F517C57" w14:textId="77777777" w:rsidR="001146C7" w:rsidRPr="000D5AE3" w:rsidRDefault="001146C7">
      <w:pPr>
        <w:rPr>
          <w:rFonts w:asciiTheme="minorHAnsi" w:hAnsiTheme="minorHAnsi" w:cstheme="minorHAnsi"/>
        </w:rPr>
      </w:pPr>
    </w:p>
    <w:p w14:paraId="141BC663" w14:textId="77777777" w:rsidR="001146C7" w:rsidRPr="000D5AE3" w:rsidRDefault="001146C7">
      <w:pPr>
        <w:rPr>
          <w:rFonts w:asciiTheme="minorHAnsi" w:hAnsiTheme="minorHAnsi" w:cstheme="minorHAnsi"/>
        </w:rPr>
      </w:pPr>
    </w:p>
    <w:p w14:paraId="089680F6" w14:textId="77777777" w:rsidR="001146C7" w:rsidRPr="000D5AE3" w:rsidRDefault="001146C7">
      <w:pPr>
        <w:rPr>
          <w:rFonts w:asciiTheme="minorHAnsi" w:hAnsiTheme="minorHAnsi" w:cstheme="minorHAnsi"/>
        </w:rPr>
      </w:pPr>
    </w:p>
    <w:p w14:paraId="10DE0B4D" w14:textId="77777777" w:rsidR="001146C7" w:rsidRPr="000D5AE3" w:rsidRDefault="001146C7">
      <w:pPr>
        <w:rPr>
          <w:rFonts w:asciiTheme="minorHAnsi" w:hAnsiTheme="minorHAnsi" w:cstheme="minorHAnsi"/>
        </w:rPr>
      </w:pPr>
    </w:p>
    <w:p w14:paraId="316449B6" w14:textId="77777777" w:rsidR="001146C7" w:rsidRPr="000D5AE3" w:rsidRDefault="001146C7">
      <w:pPr>
        <w:rPr>
          <w:rFonts w:asciiTheme="minorHAnsi" w:hAnsiTheme="minorHAnsi" w:cstheme="minorHAnsi"/>
        </w:rPr>
      </w:pPr>
    </w:p>
    <w:p w14:paraId="6F6CA28E" w14:textId="77777777" w:rsidR="001146C7" w:rsidRPr="000D5AE3" w:rsidRDefault="001146C7">
      <w:pPr>
        <w:rPr>
          <w:rFonts w:asciiTheme="minorHAnsi" w:hAnsiTheme="minorHAnsi" w:cstheme="minorHAnsi"/>
        </w:rPr>
      </w:pPr>
    </w:p>
    <w:p w14:paraId="35A520D1" w14:textId="137A9070" w:rsidR="001146C7" w:rsidRPr="000D5AE3" w:rsidRDefault="005A0BF0">
      <w:pPr>
        <w:rPr>
          <w:rFonts w:asciiTheme="minorHAnsi" w:hAnsiTheme="minorHAnsi" w:cstheme="minorHAnsi"/>
        </w:rPr>
      </w:pPr>
      <w:r w:rsidRPr="000D5AE3">
        <w:rPr>
          <w:rFonts w:asciiTheme="minorHAnsi" w:hAnsiTheme="minorHAnsi" w:cstheme="minorHAnsi"/>
          <w:noProof/>
        </w:rPr>
        <mc:AlternateContent>
          <mc:Choice Requires="wps">
            <w:drawing>
              <wp:anchor distT="0" distB="0" distL="114300" distR="114300" simplePos="0" relativeHeight="251652096" behindDoc="0" locked="0" layoutInCell="0" allowOverlap="1" wp14:anchorId="5C389E55" wp14:editId="0DEE8BEC">
                <wp:simplePos x="0" y="0"/>
                <wp:positionH relativeFrom="column">
                  <wp:posOffset>-31750</wp:posOffset>
                </wp:positionH>
                <wp:positionV relativeFrom="paragraph">
                  <wp:posOffset>58420</wp:posOffset>
                </wp:positionV>
                <wp:extent cx="6286500" cy="1008380"/>
                <wp:effectExtent l="0" t="0" r="0" b="0"/>
                <wp:wrapNone/>
                <wp:docPr id="1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1008380"/>
                        </a:xfrm>
                        <a:prstGeom prst="rect">
                          <a:avLst/>
                        </a:prstGeom>
                        <a:solidFill>
                          <a:srgbClr val="FFFFFF"/>
                        </a:solidFill>
                        <a:ln w="9525">
                          <a:solidFill>
                            <a:srgbClr val="000000"/>
                          </a:solidFill>
                          <a:miter lim="800000"/>
                          <a:headEnd/>
                          <a:tailEnd/>
                        </a:ln>
                      </wps:spPr>
                      <wps:txbx>
                        <w:txbxContent>
                          <w:p w14:paraId="1F9F3EEE" w14:textId="77777777" w:rsidR="00C66621" w:rsidRDefault="00C66621">
                            <w:pPr>
                              <w:tabs>
                                <w:tab w:val="left" w:pos="3402"/>
                                <w:tab w:val="left" w:pos="6237"/>
                                <w:tab w:val="left" w:pos="9072"/>
                              </w:tabs>
                              <w:spacing w:after="120"/>
                              <w:jc w:val="both"/>
                              <w:rPr>
                                <w:rFonts w:ascii="Arial" w:hAnsi="Arial"/>
                                <w:b/>
                                <w:i/>
                              </w:rPr>
                            </w:pPr>
                            <w:r>
                              <w:rPr>
                                <w:rFonts w:ascii="Wingdings" w:eastAsia="Wingdings" w:hAnsi="Wingdings" w:cs="Wingdings"/>
                                <w:b/>
                                <w:color w:val="FFFF00"/>
                                <w:spacing w:val="-10"/>
                                <w:position w:val="-2"/>
                              </w:rPr>
                              <w:t>n</w:t>
                            </w:r>
                            <w:r>
                              <w:rPr>
                                <w:rFonts w:ascii="Arial" w:hAnsi="Arial"/>
                                <w:b/>
                                <w:color w:val="FFFF00"/>
                                <w:spacing w:val="-10"/>
                                <w:position w:val="-2"/>
                              </w:rPr>
                              <w:t xml:space="preserve">  </w:t>
                            </w:r>
                            <w:r>
                              <w:rPr>
                                <w:rFonts w:ascii="Arial" w:hAnsi="Arial"/>
                                <w:b/>
                                <w:i/>
                              </w:rPr>
                              <w:t xml:space="preserve">En cas d’envoi en LR AR : </w:t>
                            </w:r>
                          </w:p>
                          <w:p w14:paraId="3B3DF402" w14:textId="77777777" w:rsidR="00C66621" w:rsidRDefault="00C66621">
                            <w:pPr>
                              <w:tabs>
                                <w:tab w:val="left" w:pos="3402"/>
                                <w:tab w:val="left" w:pos="6237"/>
                                <w:tab w:val="left" w:pos="9072"/>
                              </w:tabs>
                              <w:spacing w:after="120"/>
                              <w:jc w:val="both"/>
                              <w:rPr>
                                <w:rFonts w:ascii="Arial" w:hAnsi="Arial"/>
                              </w:rPr>
                            </w:pPr>
                            <w:r>
                              <w:rPr>
                                <w:rFonts w:ascii="Arial" w:hAnsi="Arial"/>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389E55" id="Rectangle 9" o:spid="_x0000_s1028" style="position:absolute;margin-left:-2.5pt;margin-top:4.6pt;width:495pt;height:79.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" o:allowincell="f">
                <v:textbox>
                  <w:txbxContent>
                    <w:p w14:paraId="1F9F3EEE" w14:textId="77777777" w:rsidR="00C66621" w:rsidRDefault="00C66621">
                      <w:pPr>
                        <w:tabs>
                          <w:tab w:val="left" w:pos="3402"/>
                          <w:tab w:val="left" w:pos="6237"/>
                          <w:tab w:val="left" w:pos="9072"/>
                        </w:tabs>
                        <w:spacing w:after="120"/>
                        <w:jc w:val="both"/>
                        <w:rPr>
                          <w:rFonts w:ascii="Arial" w:hAnsi="Arial"/>
                          <w:b/>
                          <w:i/>
                        </w:rPr>
                      </w:pPr>
                      <w:r>
                        <w:rPr>
                          <w:rFonts w:ascii="Wingdings" w:eastAsia="Wingdings" w:hAnsi="Wingdings" w:cs="Wingdings"/>
                          <w:b/>
                          <w:color w:val="FFFF00"/>
                          <w:spacing w:val="-10"/>
                          <w:position w:val="-2"/>
                        </w:rPr>
                        <w:t>n</w:t>
                      </w:r>
                      <w:r>
                        <w:rPr>
                          <w:rFonts w:ascii="Arial" w:hAnsi="Arial"/>
                          <w:b/>
                          <w:color w:val="FFFF00"/>
                          <w:spacing w:val="-10"/>
                          <w:position w:val="-2"/>
                        </w:rPr>
                        <w:t xml:space="preserve">  </w:t>
                      </w:r>
                      <w:r>
                        <w:rPr>
                          <w:rFonts w:ascii="Arial" w:hAnsi="Arial"/>
                          <w:b/>
                          <w:i/>
                        </w:rPr>
                        <w:t xml:space="preserve">En cas d’envoi en LR AR : </w:t>
                      </w:r>
                    </w:p>
                    <w:p w14:paraId="3B3DF402" w14:textId="77777777" w:rsidR="00C66621" w:rsidRDefault="00C66621">
                      <w:pPr>
                        <w:tabs>
                          <w:tab w:val="left" w:pos="3402"/>
                          <w:tab w:val="left" w:pos="6237"/>
                          <w:tab w:val="left" w:pos="9072"/>
                        </w:tabs>
                        <w:spacing w:after="120"/>
                        <w:jc w:val="both"/>
                        <w:rPr>
                          <w:rFonts w:ascii="Arial" w:hAnsi="Arial"/>
                        </w:rPr>
                      </w:pPr>
                      <w:r>
                        <w:rPr>
                          <w:rFonts w:ascii="Arial" w:hAnsi="Arial"/>
                        </w:rPr>
                        <w:t>Coller dans ce cadre l'avis de réception postal, daté et signé par le titulaire</w:t>
                      </w:r>
                    </w:p>
                  </w:txbxContent>
                </v:textbox>
              </v:rect>
            </w:pict>
          </mc:Fallback>
        </mc:AlternateContent>
      </w:r>
    </w:p>
    <w:p w14:paraId="1AE8B5E3" w14:textId="77777777" w:rsidR="001146C7" w:rsidRPr="000D5AE3" w:rsidRDefault="001146C7">
      <w:pPr>
        <w:rPr>
          <w:rFonts w:asciiTheme="minorHAnsi" w:hAnsiTheme="minorHAnsi" w:cstheme="minorHAnsi"/>
        </w:rPr>
      </w:pPr>
    </w:p>
    <w:p w14:paraId="6C9695A3" w14:textId="77777777" w:rsidR="001146C7" w:rsidRPr="000D5AE3" w:rsidRDefault="001146C7">
      <w:pPr>
        <w:rPr>
          <w:rFonts w:asciiTheme="minorHAnsi" w:hAnsiTheme="minorHAnsi" w:cstheme="minorHAnsi"/>
        </w:rPr>
      </w:pPr>
    </w:p>
    <w:p w14:paraId="67F775B0" w14:textId="77777777" w:rsidR="001146C7" w:rsidRPr="000D5AE3" w:rsidRDefault="001146C7">
      <w:pPr>
        <w:rPr>
          <w:rFonts w:asciiTheme="minorHAnsi" w:hAnsiTheme="minorHAnsi" w:cstheme="minorHAnsi"/>
        </w:rPr>
      </w:pPr>
    </w:p>
    <w:p w14:paraId="1B6ADB4C" w14:textId="77777777" w:rsidR="001146C7" w:rsidRPr="000D5AE3" w:rsidRDefault="001146C7">
      <w:pPr>
        <w:rPr>
          <w:rFonts w:asciiTheme="minorHAnsi" w:hAnsiTheme="minorHAnsi" w:cstheme="minorHAnsi"/>
        </w:rPr>
      </w:pPr>
    </w:p>
    <w:p w14:paraId="6D6BBDD6" w14:textId="77777777" w:rsidR="001146C7" w:rsidRPr="000D5AE3" w:rsidRDefault="001146C7">
      <w:pPr>
        <w:rPr>
          <w:rFonts w:asciiTheme="minorHAnsi" w:hAnsiTheme="minorHAnsi" w:cstheme="minorHAnsi"/>
        </w:rPr>
      </w:pPr>
    </w:p>
    <w:p w14:paraId="595EA2AB" w14:textId="77777777" w:rsidR="001146C7" w:rsidRPr="000D5AE3" w:rsidRDefault="001146C7">
      <w:pPr>
        <w:rPr>
          <w:rFonts w:asciiTheme="minorHAnsi" w:hAnsiTheme="minorHAnsi" w:cstheme="minorHAnsi"/>
        </w:rPr>
      </w:pPr>
    </w:p>
    <w:p w14:paraId="1E935191" w14:textId="77777777" w:rsidR="001146C7" w:rsidRPr="000D5AE3" w:rsidRDefault="001146C7">
      <w:pPr>
        <w:rPr>
          <w:rFonts w:asciiTheme="minorHAnsi" w:hAnsiTheme="minorHAnsi" w:cstheme="minorHAnsi"/>
        </w:rPr>
      </w:pPr>
    </w:p>
    <w:p w14:paraId="14ACDA2E" w14:textId="77777777" w:rsidR="001146C7" w:rsidRPr="000D5AE3" w:rsidRDefault="001146C7">
      <w:pPr>
        <w:rPr>
          <w:rFonts w:asciiTheme="minorHAnsi" w:hAnsiTheme="minorHAnsi" w:cstheme="minorHAnsi"/>
        </w:rPr>
      </w:pPr>
    </w:p>
    <w:p w14:paraId="463ADA85" w14:textId="77777777" w:rsidR="00054E8F" w:rsidRPr="000D5AE3" w:rsidRDefault="00054E8F">
      <w:pPr>
        <w:rPr>
          <w:rFonts w:asciiTheme="minorHAnsi" w:hAnsiTheme="minorHAnsi" w:cstheme="minorHAnsi"/>
        </w:rPr>
      </w:pPr>
    </w:p>
    <w:p w14:paraId="5ADE08EA" w14:textId="77777777" w:rsidR="00054E8F" w:rsidRPr="000D5AE3" w:rsidRDefault="00054E8F">
      <w:pPr>
        <w:rPr>
          <w:rFonts w:asciiTheme="minorHAnsi" w:hAnsiTheme="minorHAnsi" w:cstheme="minorHAnsi"/>
        </w:rPr>
      </w:pPr>
    </w:p>
    <w:p w14:paraId="1308E8BB" w14:textId="77777777" w:rsidR="00054E8F" w:rsidRPr="000D5AE3" w:rsidRDefault="00054E8F">
      <w:pPr>
        <w:rPr>
          <w:rFonts w:asciiTheme="minorHAnsi" w:hAnsiTheme="minorHAnsi" w:cstheme="minorHAnsi"/>
        </w:rPr>
      </w:pPr>
    </w:p>
    <w:p w14:paraId="57D4FABD" w14:textId="77777777" w:rsidR="00054E8F" w:rsidRDefault="00054E8F">
      <w:pPr>
        <w:rPr>
          <w:rFonts w:asciiTheme="minorHAnsi" w:hAnsiTheme="minorHAnsi" w:cstheme="minorHAnsi"/>
        </w:rPr>
      </w:pPr>
    </w:p>
    <w:p w14:paraId="21BABCBE" w14:textId="77777777" w:rsidR="000D5AE3" w:rsidRDefault="000D5AE3">
      <w:pPr>
        <w:rPr>
          <w:rFonts w:asciiTheme="minorHAnsi" w:hAnsiTheme="minorHAnsi" w:cstheme="minorHAnsi"/>
        </w:rPr>
      </w:pPr>
    </w:p>
    <w:p w14:paraId="3642476B" w14:textId="77777777" w:rsidR="000D5AE3" w:rsidRDefault="000D5AE3">
      <w:pPr>
        <w:rPr>
          <w:rFonts w:asciiTheme="minorHAnsi" w:hAnsiTheme="minorHAnsi" w:cstheme="minorHAnsi"/>
        </w:rPr>
      </w:pPr>
    </w:p>
    <w:p w14:paraId="710F474A" w14:textId="77777777" w:rsidR="000D5AE3" w:rsidRDefault="000D5AE3">
      <w:pPr>
        <w:rPr>
          <w:rFonts w:asciiTheme="minorHAnsi" w:hAnsiTheme="minorHAnsi" w:cstheme="minorHAnsi"/>
        </w:rPr>
      </w:pPr>
    </w:p>
    <w:p w14:paraId="083D3EDA" w14:textId="77777777" w:rsidR="000D5AE3" w:rsidRDefault="000D5AE3">
      <w:pPr>
        <w:rPr>
          <w:rFonts w:asciiTheme="minorHAnsi" w:hAnsiTheme="minorHAnsi" w:cstheme="minorHAnsi"/>
        </w:rPr>
      </w:pPr>
    </w:p>
    <w:p w14:paraId="2A8AC877" w14:textId="77777777" w:rsidR="000D5AE3" w:rsidRDefault="000D5AE3">
      <w:pPr>
        <w:rPr>
          <w:rFonts w:asciiTheme="minorHAnsi" w:hAnsiTheme="minorHAnsi" w:cstheme="minorHAnsi"/>
        </w:rPr>
      </w:pPr>
    </w:p>
    <w:p w14:paraId="14028AED" w14:textId="77777777" w:rsidR="000D5AE3" w:rsidRDefault="000D5AE3">
      <w:pPr>
        <w:rPr>
          <w:rFonts w:asciiTheme="minorHAnsi" w:hAnsiTheme="minorHAnsi" w:cstheme="minorHAnsi"/>
        </w:rPr>
      </w:pPr>
    </w:p>
    <w:p w14:paraId="3CB8B28B" w14:textId="77777777" w:rsidR="000D5AE3" w:rsidRPr="000D5AE3" w:rsidRDefault="000D5AE3">
      <w:pPr>
        <w:rPr>
          <w:rFonts w:asciiTheme="minorHAnsi" w:hAnsiTheme="minorHAnsi" w:cstheme="minorHAnsi"/>
        </w:rPr>
      </w:pPr>
    </w:p>
    <w:p w14:paraId="51F95D0C" w14:textId="77777777" w:rsidR="00054E8F" w:rsidRPr="000D5AE3" w:rsidRDefault="00054E8F" w:rsidP="00054E8F">
      <w:pPr>
        <w:jc w:val="center"/>
        <w:rPr>
          <w:rFonts w:asciiTheme="minorHAnsi" w:hAnsiTheme="minorHAnsi" w:cstheme="minorHAnsi"/>
          <w:sz w:val="24"/>
        </w:rPr>
      </w:pPr>
    </w:p>
    <w:p w14:paraId="6673689A" w14:textId="77777777" w:rsidR="001146C7" w:rsidRPr="000D5AE3" w:rsidRDefault="001146C7">
      <w:pPr>
        <w:ind w:left="2127" w:right="-1"/>
        <w:rPr>
          <w:rFonts w:asciiTheme="minorHAnsi" w:hAnsiTheme="minorHAnsi" w:cstheme="minorHAnsi"/>
          <w:b/>
          <w:sz w:val="30"/>
        </w:rPr>
      </w:pPr>
      <w:r w:rsidRPr="000D5AE3">
        <w:rPr>
          <w:rFonts w:asciiTheme="minorHAnsi" w:hAnsiTheme="minorHAnsi" w:cstheme="minorHAnsi"/>
          <w:b/>
          <w:sz w:val="30"/>
        </w:rPr>
        <w:t xml:space="preserve">ANNEXE </w:t>
      </w:r>
      <w:r w:rsidR="00390CDE" w:rsidRPr="000D5AE3">
        <w:rPr>
          <w:rFonts w:asciiTheme="minorHAnsi" w:hAnsiTheme="minorHAnsi" w:cstheme="minorHAnsi"/>
          <w:b/>
          <w:sz w:val="30"/>
        </w:rPr>
        <w:t xml:space="preserve">1 </w:t>
      </w:r>
      <w:r w:rsidRPr="000D5AE3">
        <w:rPr>
          <w:rFonts w:asciiTheme="minorHAnsi" w:hAnsiTheme="minorHAnsi" w:cstheme="minorHAnsi"/>
          <w:b/>
          <w:sz w:val="30"/>
        </w:rPr>
        <w:t>A L'ACTE D'ENGAGEMENT</w:t>
      </w:r>
    </w:p>
    <w:p w14:paraId="7480D494" w14:textId="77777777" w:rsidR="001146C7" w:rsidRPr="000D5AE3" w:rsidRDefault="001146C7">
      <w:pPr>
        <w:ind w:right="-1"/>
        <w:jc w:val="center"/>
        <w:rPr>
          <w:rFonts w:asciiTheme="minorHAnsi" w:hAnsiTheme="minorHAnsi" w:cstheme="minorHAnsi"/>
          <w:b/>
          <w:sz w:val="30"/>
        </w:rPr>
      </w:pPr>
      <w:r w:rsidRPr="000D5AE3">
        <w:rPr>
          <w:rFonts w:asciiTheme="minorHAnsi" w:hAnsiTheme="minorHAnsi" w:cstheme="minorHAnsi"/>
          <w:b/>
          <w:sz w:val="30"/>
        </w:rPr>
        <w:t>EN CAS DE SOUS-TRAITANCE</w:t>
      </w:r>
    </w:p>
    <w:p w14:paraId="0D681C8B" w14:textId="77777777" w:rsidR="001146C7" w:rsidRPr="000D5AE3" w:rsidRDefault="001146C7">
      <w:pPr>
        <w:ind w:right="-1"/>
        <w:jc w:val="center"/>
        <w:rPr>
          <w:rFonts w:asciiTheme="minorHAnsi" w:hAnsiTheme="minorHAnsi" w:cstheme="minorHAnsi"/>
          <w:b/>
          <w:sz w:val="24"/>
        </w:rPr>
      </w:pPr>
    </w:p>
    <w:p w14:paraId="6E1BADD3" w14:textId="77777777" w:rsidR="001146C7" w:rsidRPr="000D5AE3" w:rsidRDefault="001146C7">
      <w:pPr>
        <w:ind w:right="-1"/>
        <w:jc w:val="center"/>
        <w:rPr>
          <w:rFonts w:asciiTheme="minorHAnsi" w:hAnsiTheme="minorHAnsi" w:cstheme="minorHAnsi"/>
          <w:sz w:val="24"/>
        </w:rPr>
      </w:pPr>
      <w:r w:rsidRPr="000D5AE3">
        <w:rPr>
          <w:rFonts w:asciiTheme="minorHAnsi" w:hAnsiTheme="minorHAnsi" w:cstheme="minorHAnsi"/>
          <w:sz w:val="24"/>
        </w:rPr>
        <w:t>Demande d'acceptation d'un sous-traitant et d'agrément des</w:t>
      </w:r>
    </w:p>
    <w:p w14:paraId="36E873BC" w14:textId="77777777" w:rsidR="001146C7" w:rsidRPr="000D5AE3" w:rsidRDefault="001146C7">
      <w:pPr>
        <w:ind w:right="-1"/>
        <w:jc w:val="center"/>
        <w:rPr>
          <w:rFonts w:asciiTheme="minorHAnsi" w:hAnsiTheme="minorHAnsi" w:cstheme="minorHAnsi"/>
          <w:sz w:val="24"/>
        </w:rPr>
      </w:pPr>
      <w:r w:rsidRPr="000D5AE3">
        <w:rPr>
          <w:rFonts w:asciiTheme="minorHAnsi" w:hAnsiTheme="minorHAnsi" w:cstheme="minorHAnsi"/>
          <w:sz w:val="24"/>
        </w:rPr>
        <w:t>conditions de paiement d</w:t>
      </w:r>
      <w:r w:rsidR="002E7B0D" w:rsidRPr="000D5AE3">
        <w:rPr>
          <w:rFonts w:asciiTheme="minorHAnsi" w:hAnsiTheme="minorHAnsi" w:cstheme="minorHAnsi"/>
          <w:sz w:val="24"/>
        </w:rPr>
        <w:t xml:space="preserve">u contrat de sous-traitance  </w:t>
      </w:r>
    </w:p>
    <w:p w14:paraId="0EACC559" w14:textId="77777777" w:rsidR="001146C7" w:rsidRPr="000D5AE3" w:rsidRDefault="001146C7">
      <w:pPr>
        <w:ind w:right="-1"/>
        <w:jc w:val="center"/>
        <w:rPr>
          <w:rFonts w:asciiTheme="minorHAnsi" w:hAnsiTheme="minorHAnsi" w:cstheme="minorHAnsi"/>
          <w:sz w:val="24"/>
        </w:rPr>
      </w:pPr>
    </w:p>
    <w:p w14:paraId="151B96D7" w14:textId="77777777" w:rsidR="001146C7" w:rsidRPr="000D5AE3" w:rsidRDefault="001146C7">
      <w:pPr>
        <w:ind w:right="-1"/>
        <w:jc w:val="center"/>
        <w:rPr>
          <w:rFonts w:asciiTheme="minorHAnsi" w:hAnsiTheme="minorHAnsi" w:cstheme="minorHAnsi"/>
          <w:sz w:val="24"/>
        </w:rPr>
      </w:pPr>
      <w:r w:rsidRPr="000D5AE3">
        <w:rPr>
          <w:rFonts w:asciiTheme="minorHAnsi" w:hAnsiTheme="minorHAnsi" w:cstheme="minorHAnsi"/>
          <w:sz w:val="24"/>
        </w:rPr>
        <w:t xml:space="preserve">ANNEXE N° </w:t>
      </w:r>
      <w:r w:rsidR="002E7B0D" w:rsidRPr="000D5AE3">
        <w:rPr>
          <w:rFonts w:asciiTheme="minorHAnsi" w:hAnsiTheme="minorHAnsi" w:cstheme="minorHAnsi"/>
          <w:sz w:val="24"/>
        </w:rPr>
        <w:t xml:space="preserve">1 </w:t>
      </w:r>
      <w:r w:rsidRPr="000D5AE3">
        <w:rPr>
          <w:rFonts w:asciiTheme="minorHAnsi" w:hAnsiTheme="minorHAnsi" w:cstheme="minorHAnsi"/>
          <w:sz w:val="24"/>
        </w:rPr>
        <w:t>de l'A.E.</w:t>
      </w:r>
    </w:p>
    <w:p w14:paraId="5E766FB9" w14:textId="77777777" w:rsidR="001146C7" w:rsidRPr="000D5AE3" w:rsidRDefault="001146C7">
      <w:pPr>
        <w:ind w:right="-1"/>
        <w:jc w:val="center"/>
        <w:rPr>
          <w:rFonts w:asciiTheme="minorHAnsi" w:hAnsiTheme="minorHAnsi" w:cstheme="minorHAnsi"/>
          <w:sz w:val="24"/>
        </w:rPr>
      </w:pPr>
    </w:p>
    <w:p w14:paraId="00A90033" w14:textId="77777777" w:rsidR="001146C7" w:rsidRPr="000D5AE3" w:rsidRDefault="00054E8F">
      <w:pPr>
        <w:ind w:right="-1"/>
        <w:rPr>
          <w:rFonts w:asciiTheme="minorHAnsi" w:hAnsiTheme="minorHAnsi" w:cstheme="minorHAnsi"/>
          <w:sz w:val="24"/>
        </w:rPr>
      </w:pPr>
      <w:r w:rsidRPr="000D5AE3">
        <w:rPr>
          <w:rFonts w:asciiTheme="minorHAnsi" w:hAnsiTheme="minorHAnsi" w:cstheme="minorHAnsi"/>
          <w:sz w:val="24"/>
        </w:rPr>
        <w:t>MARCHE</w:t>
      </w:r>
      <w:r w:rsidR="001146C7" w:rsidRPr="000D5AE3">
        <w:rPr>
          <w:rFonts w:asciiTheme="minorHAnsi" w:hAnsiTheme="minorHAnsi" w:cstheme="minorHAnsi"/>
          <w:sz w:val="24"/>
        </w:rPr>
        <w:t>: ....................................................................................................</w:t>
      </w:r>
    </w:p>
    <w:p w14:paraId="6E795EE5" w14:textId="77777777" w:rsidR="001146C7" w:rsidRPr="000D5AE3" w:rsidRDefault="001146C7">
      <w:pPr>
        <w:ind w:right="-1"/>
        <w:rPr>
          <w:rFonts w:asciiTheme="minorHAnsi" w:hAnsiTheme="minorHAnsi" w:cstheme="minorHAnsi"/>
          <w:sz w:val="24"/>
        </w:rPr>
      </w:pPr>
    </w:p>
    <w:p w14:paraId="413A6423"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 titulaire.......................................................................................................</w:t>
      </w:r>
    </w:p>
    <w:p w14:paraId="78207C23" w14:textId="77777777" w:rsidR="001146C7" w:rsidRPr="000D5AE3" w:rsidRDefault="001146C7">
      <w:pPr>
        <w:ind w:right="-1"/>
        <w:rPr>
          <w:rFonts w:asciiTheme="minorHAnsi" w:hAnsiTheme="minorHAnsi" w:cstheme="minorHAnsi"/>
          <w:sz w:val="24"/>
        </w:rPr>
      </w:pPr>
    </w:p>
    <w:p w14:paraId="11473A5C"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 objet...........................................................................................................</w:t>
      </w:r>
    </w:p>
    <w:p w14:paraId="7496A7C5"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w:t>
      </w:r>
    </w:p>
    <w:p w14:paraId="52AF344A" w14:textId="77777777" w:rsidR="001146C7" w:rsidRPr="000D5AE3" w:rsidRDefault="001146C7">
      <w:pPr>
        <w:ind w:right="-1"/>
        <w:rPr>
          <w:rFonts w:asciiTheme="minorHAnsi" w:hAnsiTheme="minorHAnsi" w:cstheme="minorHAnsi"/>
          <w:sz w:val="24"/>
        </w:rPr>
      </w:pPr>
    </w:p>
    <w:p w14:paraId="2675E150" w14:textId="77777777" w:rsidR="001146C7" w:rsidRPr="000D5AE3" w:rsidRDefault="001146C7">
      <w:pPr>
        <w:ind w:right="-1"/>
        <w:rPr>
          <w:rFonts w:asciiTheme="minorHAnsi" w:hAnsiTheme="minorHAnsi" w:cstheme="minorHAnsi"/>
          <w:sz w:val="24"/>
        </w:rPr>
      </w:pPr>
    </w:p>
    <w:p w14:paraId="13517928" w14:textId="77777777" w:rsidR="001146C7" w:rsidRPr="000D5AE3" w:rsidRDefault="001146C7">
      <w:pPr>
        <w:ind w:right="-1"/>
        <w:rPr>
          <w:rFonts w:asciiTheme="minorHAnsi" w:hAnsiTheme="minorHAnsi" w:cstheme="minorHAnsi"/>
          <w:sz w:val="26"/>
          <w:u w:val="single"/>
        </w:rPr>
      </w:pPr>
      <w:r w:rsidRPr="000D5AE3">
        <w:rPr>
          <w:rFonts w:asciiTheme="minorHAnsi" w:hAnsiTheme="minorHAnsi" w:cstheme="minorHAnsi"/>
          <w:b/>
          <w:sz w:val="26"/>
          <w:u w:val="single"/>
        </w:rPr>
        <w:t>PRESTATIONS SOUS-TRAITEES</w:t>
      </w:r>
    </w:p>
    <w:p w14:paraId="37A1A4C3" w14:textId="77777777" w:rsidR="001146C7" w:rsidRPr="000D5AE3" w:rsidRDefault="001146C7">
      <w:pPr>
        <w:ind w:right="-1"/>
        <w:rPr>
          <w:rFonts w:asciiTheme="minorHAnsi" w:hAnsiTheme="minorHAnsi" w:cstheme="minorHAnsi"/>
          <w:sz w:val="24"/>
        </w:rPr>
      </w:pPr>
    </w:p>
    <w:p w14:paraId="4F3A8D47"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 nature ........................................................................................................</w:t>
      </w:r>
    </w:p>
    <w:p w14:paraId="144ABEBA" w14:textId="77777777" w:rsidR="001146C7" w:rsidRPr="000D5AE3" w:rsidRDefault="001146C7">
      <w:pPr>
        <w:ind w:right="-1"/>
        <w:rPr>
          <w:rFonts w:asciiTheme="minorHAnsi" w:hAnsiTheme="minorHAnsi" w:cstheme="minorHAnsi"/>
          <w:sz w:val="24"/>
        </w:rPr>
      </w:pPr>
    </w:p>
    <w:p w14:paraId="1283A88F"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 montant T.V.A. comprise :</w:t>
      </w:r>
    </w:p>
    <w:p w14:paraId="5FE63842"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 Euros</w:t>
      </w:r>
    </w:p>
    <w:p w14:paraId="1E0932AA" w14:textId="77777777" w:rsidR="001146C7" w:rsidRPr="000D5AE3" w:rsidRDefault="001146C7">
      <w:pPr>
        <w:ind w:right="-1"/>
        <w:rPr>
          <w:rFonts w:asciiTheme="minorHAnsi" w:hAnsiTheme="minorHAnsi" w:cstheme="minorHAnsi"/>
          <w:sz w:val="24"/>
        </w:rPr>
      </w:pPr>
    </w:p>
    <w:p w14:paraId="61E972CE" w14:textId="77777777" w:rsidR="001146C7" w:rsidRPr="000D5AE3" w:rsidRDefault="001146C7">
      <w:pPr>
        <w:ind w:right="-1"/>
        <w:rPr>
          <w:rFonts w:asciiTheme="minorHAnsi" w:hAnsiTheme="minorHAnsi" w:cstheme="minorHAnsi"/>
          <w:sz w:val="26"/>
          <w:u w:val="single"/>
        </w:rPr>
      </w:pPr>
      <w:r w:rsidRPr="000D5AE3">
        <w:rPr>
          <w:rFonts w:asciiTheme="minorHAnsi" w:hAnsiTheme="minorHAnsi" w:cstheme="minorHAnsi"/>
          <w:b/>
          <w:sz w:val="26"/>
          <w:u w:val="single"/>
        </w:rPr>
        <w:t>SOUS-TRAITANT</w:t>
      </w:r>
    </w:p>
    <w:p w14:paraId="53E63AE0" w14:textId="77777777" w:rsidR="001146C7" w:rsidRPr="000D5AE3" w:rsidRDefault="001146C7">
      <w:pPr>
        <w:ind w:right="-1"/>
        <w:rPr>
          <w:rFonts w:asciiTheme="minorHAnsi" w:hAnsiTheme="minorHAnsi" w:cstheme="minorHAnsi"/>
          <w:sz w:val="24"/>
        </w:rPr>
      </w:pPr>
    </w:p>
    <w:p w14:paraId="426D8EBF"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 nom, raison ou dénomination sociale ..............................................................</w:t>
      </w:r>
    </w:p>
    <w:p w14:paraId="000A1A65" w14:textId="77777777" w:rsidR="001146C7" w:rsidRPr="000D5AE3" w:rsidRDefault="001146C7">
      <w:pPr>
        <w:ind w:right="-1"/>
        <w:rPr>
          <w:rFonts w:asciiTheme="minorHAnsi" w:hAnsiTheme="minorHAnsi" w:cstheme="minorHAnsi"/>
          <w:sz w:val="24"/>
        </w:rPr>
      </w:pPr>
    </w:p>
    <w:p w14:paraId="1EA3427A"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 entreprise individuelle ou forme juridique de la société ..............................</w:t>
      </w:r>
    </w:p>
    <w:p w14:paraId="7839F51F"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w:t>
      </w:r>
    </w:p>
    <w:p w14:paraId="627D9395" w14:textId="77777777" w:rsidR="001146C7" w:rsidRPr="000D5AE3" w:rsidRDefault="001146C7">
      <w:pPr>
        <w:ind w:right="-1"/>
        <w:rPr>
          <w:rFonts w:asciiTheme="minorHAnsi" w:hAnsiTheme="minorHAnsi" w:cstheme="minorHAnsi"/>
          <w:sz w:val="24"/>
        </w:rPr>
      </w:pPr>
    </w:p>
    <w:p w14:paraId="06939592"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 numéro d'identité d'entreprise (SIREN) ...........................................................</w:t>
      </w:r>
    </w:p>
    <w:p w14:paraId="66DDBEBB" w14:textId="77777777" w:rsidR="001146C7" w:rsidRPr="000D5AE3" w:rsidRDefault="001146C7">
      <w:pPr>
        <w:ind w:right="-1"/>
        <w:rPr>
          <w:rFonts w:asciiTheme="minorHAnsi" w:hAnsiTheme="minorHAnsi" w:cstheme="minorHAnsi"/>
          <w:sz w:val="24"/>
        </w:rPr>
      </w:pPr>
    </w:p>
    <w:p w14:paraId="63EAEAB7"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 numéro d'inscription au registre du commerce ou au répertoire des métiers....................................................................................................................</w:t>
      </w:r>
    </w:p>
    <w:p w14:paraId="463B6611" w14:textId="77777777" w:rsidR="001146C7" w:rsidRPr="000D5AE3" w:rsidRDefault="001146C7">
      <w:pPr>
        <w:ind w:right="-1"/>
        <w:rPr>
          <w:rFonts w:asciiTheme="minorHAnsi" w:hAnsiTheme="minorHAnsi" w:cstheme="minorHAnsi"/>
          <w:sz w:val="24"/>
        </w:rPr>
      </w:pPr>
    </w:p>
    <w:p w14:paraId="6FC7701E"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 adresse .................…………...................................................................................</w:t>
      </w:r>
    </w:p>
    <w:p w14:paraId="512515D9" w14:textId="77777777" w:rsidR="001146C7" w:rsidRPr="000D5AE3" w:rsidRDefault="001146C7">
      <w:pPr>
        <w:ind w:right="-1"/>
        <w:rPr>
          <w:rFonts w:asciiTheme="minorHAnsi" w:hAnsiTheme="minorHAnsi" w:cstheme="minorHAnsi"/>
          <w:sz w:val="24"/>
        </w:rPr>
      </w:pPr>
    </w:p>
    <w:p w14:paraId="16C415DA"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 chiffres d’affaires des 3 dernières années :…………………………………………….</w:t>
      </w:r>
    </w:p>
    <w:p w14:paraId="7B8714DF"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w:t>
      </w:r>
    </w:p>
    <w:p w14:paraId="0838B690" w14:textId="77777777" w:rsidR="001146C7" w:rsidRPr="000D5AE3" w:rsidRDefault="001146C7">
      <w:pPr>
        <w:ind w:right="-1"/>
        <w:rPr>
          <w:rFonts w:asciiTheme="minorHAnsi" w:hAnsiTheme="minorHAnsi" w:cstheme="minorHAnsi"/>
          <w:sz w:val="24"/>
        </w:rPr>
      </w:pPr>
    </w:p>
    <w:p w14:paraId="02C0560F"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 liste des principales prestations identiques à la partie du marché sous-traité au cours des 3 dernières années en indiquant le montant annuel et le nom de la société concernée :…………………………………………………</w:t>
      </w:r>
    </w:p>
    <w:p w14:paraId="27B22337"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w:t>
      </w:r>
    </w:p>
    <w:p w14:paraId="77FDBD6F" w14:textId="77777777" w:rsidR="001146C7" w:rsidRPr="000D5AE3" w:rsidRDefault="001146C7">
      <w:pPr>
        <w:ind w:right="-1"/>
        <w:rPr>
          <w:rFonts w:asciiTheme="minorHAnsi" w:hAnsiTheme="minorHAnsi" w:cstheme="minorHAnsi"/>
          <w:sz w:val="24"/>
        </w:rPr>
      </w:pPr>
    </w:p>
    <w:p w14:paraId="5C5954F7" w14:textId="77777777" w:rsidR="001146C7" w:rsidRPr="000D5AE3" w:rsidRDefault="001146C7">
      <w:pPr>
        <w:ind w:right="-1"/>
        <w:rPr>
          <w:rFonts w:asciiTheme="minorHAnsi" w:hAnsiTheme="minorHAnsi" w:cstheme="minorHAnsi"/>
          <w:sz w:val="24"/>
        </w:rPr>
      </w:pPr>
    </w:p>
    <w:p w14:paraId="6A1D7B7E"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w:t>
      </w:r>
    </w:p>
    <w:p w14:paraId="081782F8" w14:textId="77777777" w:rsidR="001146C7" w:rsidRPr="000D5AE3" w:rsidRDefault="001146C7">
      <w:pPr>
        <w:ind w:right="-1"/>
        <w:rPr>
          <w:rFonts w:asciiTheme="minorHAnsi" w:hAnsiTheme="minorHAnsi" w:cstheme="minorHAnsi"/>
          <w:sz w:val="24"/>
        </w:rPr>
      </w:pPr>
    </w:p>
    <w:p w14:paraId="090810AE"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 compte à créditer (établissement de crédit, agence ou centre, numéro de compte)....................................................................................................................</w:t>
      </w:r>
    </w:p>
    <w:p w14:paraId="1574999D" w14:textId="77777777" w:rsidR="001146C7" w:rsidRPr="000D5AE3" w:rsidRDefault="001146C7">
      <w:pPr>
        <w:ind w:right="-1"/>
        <w:rPr>
          <w:rFonts w:asciiTheme="minorHAnsi" w:hAnsiTheme="minorHAnsi" w:cstheme="minorHAnsi"/>
          <w:sz w:val="24"/>
        </w:rPr>
      </w:pPr>
    </w:p>
    <w:p w14:paraId="3535CA91" w14:textId="77777777" w:rsidR="001146C7" w:rsidRPr="000D5AE3" w:rsidRDefault="001146C7">
      <w:pPr>
        <w:ind w:right="-1"/>
        <w:rPr>
          <w:rFonts w:asciiTheme="minorHAnsi" w:hAnsiTheme="minorHAnsi" w:cstheme="minorHAnsi"/>
          <w:sz w:val="24"/>
        </w:rPr>
      </w:pPr>
    </w:p>
    <w:p w14:paraId="6BA8EECB" w14:textId="77777777" w:rsidR="001146C7" w:rsidRPr="000D5AE3" w:rsidRDefault="001146C7">
      <w:pPr>
        <w:ind w:right="-1"/>
        <w:rPr>
          <w:rFonts w:asciiTheme="minorHAnsi" w:hAnsiTheme="minorHAnsi" w:cstheme="minorHAnsi"/>
          <w:sz w:val="26"/>
          <w:u w:val="single"/>
        </w:rPr>
      </w:pPr>
      <w:r w:rsidRPr="000D5AE3">
        <w:rPr>
          <w:rFonts w:asciiTheme="minorHAnsi" w:hAnsiTheme="minorHAnsi" w:cstheme="minorHAnsi"/>
          <w:b/>
          <w:sz w:val="26"/>
          <w:u w:val="single"/>
        </w:rPr>
        <w:t>CONDITIONS DE PAIEMENT DU CONTRAT DE SOUS-TRAITANCE</w:t>
      </w:r>
    </w:p>
    <w:p w14:paraId="4ADDE4F2" w14:textId="77777777" w:rsidR="001146C7" w:rsidRPr="000D5AE3" w:rsidRDefault="001146C7">
      <w:pPr>
        <w:ind w:right="-1"/>
        <w:rPr>
          <w:rFonts w:asciiTheme="minorHAnsi" w:hAnsiTheme="minorHAnsi" w:cstheme="minorHAnsi"/>
          <w:sz w:val="24"/>
        </w:rPr>
      </w:pPr>
    </w:p>
    <w:p w14:paraId="3DA4F3DA"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 modalités de calcul et de versement des avances et acomptes ...........................................................................…...................................................</w:t>
      </w:r>
    </w:p>
    <w:p w14:paraId="7C2BC729" w14:textId="77777777" w:rsidR="001146C7" w:rsidRPr="000D5AE3" w:rsidRDefault="001146C7">
      <w:pPr>
        <w:ind w:right="-1"/>
        <w:rPr>
          <w:rFonts w:asciiTheme="minorHAnsi" w:hAnsiTheme="minorHAnsi" w:cstheme="minorHAnsi"/>
          <w:sz w:val="24"/>
        </w:rPr>
      </w:pPr>
    </w:p>
    <w:p w14:paraId="36846F59"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 xml:space="preserve">- date (ou mois) d'établissement des prix  </w:t>
      </w:r>
    </w:p>
    <w:p w14:paraId="11B08220" w14:textId="77777777" w:rsidR="001146C7" w:rsidRPr="000D5AE3" w:rsidRDefault="001146C7">
      <w:pPr>
        <w:ind w:right="-1"/>
        <w:rPr>
          <w:rFonts w:asciiTheme="minorHAnsi" w:hAnsiTheme="minorHAnsi" w:cstheme="minorHAnsi"/>
          <w:sz w:val="24"/>
        </w:rPr>
      </w:pPr>
    </w:p>
    <w:p w14:paraId="3B7CC278"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b/>
          <w:sz w:val="24"/>
        </w:rPr>
        <w:t xml:space="preserve">- </w:t>
      </w:r>
      <w:r w:rsidRPr="000D5AE3">
        <w:rPr>
          <w:rFonts w:asciiTheme="minorHAnsi" w:hAnsiTheme="minorHAnsi" w:cstheme="minorHAnsi"/>
          <w:sz w:val="24"/>
        </w:rPr>
        <w:t>modalités de variation des prix : …………………………………………………………</w:t>
      </w:r>
    </w:p>
    <w:p w14:paraId="3C3D3BF4" w14:textId="77777777" w:rsidR="001146C7" w:rsidRPr="000D5AE3" w:rsidRDefault="001146C7">
      <w:pPr>
        <w:ind w:right="-1"/>
        <w:rPr>
          <w:rFonts w:asciiTheme="minorHAnsi" w:hAnsiTheme="minorHAnsi" w:cstheme="minorHAnsi"/>
          <w:sz w:val="24"/>
        </w:rPr>
      </w:pPr>
    </w:p>
    <w:p w14:paraId="1431C8A0"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 stipulations relatives aux délais, pénalités, primes, réfactions et retenues diverses...................................................................................................................</w:t>
      </w:r>
    </w:p>
    <w:p w14:paraId="54EA5274" w14:textId="77777777" w:rsidR="001146C7" w:rsidRPr="000D5AE3" w:rsidRDefault="001146C7">
      <w:pPr>
        <w:ind w:right="-1"/>
        <w:rPr>
          <w:rFonts w:asciiTheme="minorHAnsi" w:hAnsiTheme="minorHAnsi" w:cstheme="minorHAnsi"/>
          <w:sz w:val="24"/>
        </w:rPr>
      </w:pPr>
    </w:p>
    <w:p w14:paraId="3C6A0C0D" w14:textId="2FD45FA9"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 xml:space="preserve">- personne habilitée (1) </w:t>
      </w:r>
      <w:r w:rsidR="005A0BF0" w:rsidRPr="000D5AE3">
        <w:rPr>
          <w:rFonts w:asciiTheme="minorHAnsi" w:hAnsiTheme="minorHAnsi" w:cstheme="minorHAnsi"/>
          <w:sz w:val="24"/>
        </w:rPr>
        <w:t>à donner les renseignements prévus aux articles R2191-46 et suivants du décret n°2018-1075 du 3 décembre 2018.....................................................</w:t>
      </w:r>
    </w:p>
    <w:p w14:paraId="4B5D1561" w14:textId="77777777" w:rsidR="001146C7" w:rsidRPr="000D5AE3" w:rsidRDefault="001146C7">
      <w:pPr>
        <w:ind w:right="-1"/>
        <w:rPr>
          <w:rFonts w:asciiTheme="minorHAnsi" w:hAnsiTheme="minorHAnsi" w:cstheme="minorHAnsi"/>
          <w:sz w:val="24"/>
        </w:rPr>
      </w:pPr>
    </w:p>
    <w:p w14:paraId="4D0A0F17" w14:textId="77777777" w:rsidR="001146C7" w:rsidRPr="000D5AE3" w:rsidRDefault="001146C7">
      <w:pPr>
        <w:ind w:right="-1"/>
        <w:rPr>
          <w:rFonts w:asciiTheme="minorHAnsi" w:hAnsiTheme="minorHAnsi" w:cstheme="minorHAnsi"/>
          <w:sz w:val="24"/>
        </w:rPr>
      </w:pPr>
    </w:p>
    <w:p w14:paraId="15F1D1EE" w14:textId="77777777" w:rsidR="001146C7" w:rsidRPr="000D5AE3" w:rsidRDefault="001146C7">
      <w:pPr>
        <w:ind w:right="-1"/>
        <w:rPr>
          <w:rFonts w:asciiTheme="minorHAnsi" w:hAnsiTheme="minorHAnsi" w:cstheme="minorHAnsi"/>
          <w:sz w:val="26"/>
          <w:u w:val="single"/>
        </w:rPr>
      </w:pPr>
      <w:r w:rsidRPr="000D5AE3">
        <w:rPr>
          <w:rFonts w:asciiTheme="minorHAnsi" w:hAnsiTheme="minorHAnsi" w:cstheme="minorHAnsi"/>
          <w:b/>
          <w:sz w:val="26"/>
          <w:u w:val="single"/>
        </w:rPr>
        <w:t>COMPTABLE ASSIGNATAIRE DES PAIEMENTS</w:t>
      </w:r>
    </w:p>
    <w:p w14:paraId="790F5280" w14:textId="77777777" w:rsidR="001146C7" w:rsidRPr="000D5AE3" w:rsidRDefault="001146C7">
      <w:pPr>
        <w:ind w:right="-1"/>
        <w:rPr>
          <w:rFonts w:asciiTheme="minorHAnsi" w:hAnsiTheme="minorHAnsi" w:cstheme="minorHAnsi"/>
          <w:sz w:val="24"/>
        </w:rPr>
      </w:pPr>
    </w:p>
    <w:p w14:paraId="5BDCFDCC"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Comptable assignataire : …………………………………………………………….</w:t>
      </w:r>
    </w:p>
    <w:p w14:paraId="48015A58" w14:textId="77777777" w:rsidR="001146C7" w:rsidRPr="000D5AE3" w:rsidRDefault="001146C7">
      <w:pPr>
        <w:ind w:right="-1"/>
        <w:rPr>
          <w:rFonts w:asciiTheme="minorHAnsi" w:hAnsiTheme="minorHAnsi" w:cstheme="minorHAnsi"/>
          <w:sz w:val="24"/>
        </w:rPr>
      </w:pPr>
    </w:p>
    <w:p w14:paraId="76F3B6A2" w14:textId="77777777" w:rsidR="001146C7" w:rsidRPr="000D5AE3" w:rsidRDefault="001146C7">
      <w:pPr>
        <w:ind w:right="-1"/>
        <w:rPr>
          <w:rFonts w:asciiTheme="minorHAnsi" w:hAnsiTheme="minorHAnsi" w:cstheme="minorHAnsi"/>
          <w:sz w:val="24"/>
        </w:rPr>
      </w:pPr>
    </w:p>
    <w:p w14:paraId="7EB26ECB"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Le Pouvoir Adjudicateur,</w:t>
      </w:r>
      <w:r w:rsidRPr="000D5AE3">
        <w:rPr>
          <w:rFonts w:asciiTheme="minorHAnsi" w:hAnsiTheme="minorHAnsi" w:cstheme="minorHAnsi"/>
          <w:sz w:val="24"/>
        </w:rPr>
        <w:tab/>
      </w:r>
      <w:r w:rsidRPr="000D5AE3">
        <w:rPr>
          <w:rFonts w:asciiTheme="minorHAnsi" w:hAnsiTheme="minorHAnsi" w:cstheme="minorHAnsi"/>
          <w:sz w:val="24"/>
        </w:rPr>
        <w:tab/>
        <w:t xml:space="preserve">                                L’entreprise,</w:t>
      </w:r>
    </w:p>
    <w:p w14:paraId="1E514B06"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A ...................., le .................                                      A ..................., le .............</w:t>
      </w:r>
    </w:p>
    <w:p w14:paraId="3C3028FF" w14:textId="77777777" w:rsidR="001146C7" w:rsidRPr="000D5AE3" w:rsidRDefault="001146C7">
      <w:pPr>
        <w:ind w:right="-1"/>
        <w:rPr>
          <w:rFonts w:asciiTheme="minorHAnsi" w:hAnsiTheme="minorHAnsi" w:cstheme="minorHAnsi"/>
          <w:sz w:val="24"/>
        </w:rPr>
      </w:pPr>
    </w:p>
    <w:p w14:paraId="1EA18931" w14:textId="77777777" w:rsidR="001146C7" w:rsidRPr="000D5AE3" w:rsidRDefault="001146C7">
      <w:pPr>
        <w:ind w:right="-1"/>
        <w:rPr>
          <w:rFonts w:asciiTheme="minorHAnsi" w:hAnsiTheme="minorHAnsi" w:cstheme="minorHAnsi"/>
          <w:sz w:val="24"/>
        </w:rPr>
      </w:pPr>
    </w:p>
    <w:p w14:paraId="3618EC60" w14:textId="77777777" w:rsidR="001146C7" w:rsidRPr="000D5AE3" w:rsidRDefault="001146C7">
      <w:pPr>
        <w:ind w:right="-1"/>
        <w:rPr>
          <w:rFonts w:asciiTheme="minorHAnsi" w:hAnsiTheme="minorHAnsi" w:cstheme="minorHAnsi"/>
          <w:sz w:val="24"/>
        </w:rPr>
      </w:pPr>
    </w:p>
    <w:p w14:paraId="7530F4F7" w14:textId="77777777" w:rsidR="001146C7" w:rsidRPr="000D5AE3" w:rsidRDefault="001146C7">
      <w:pPr>
        <w:ind w:right="-1"/>
        <w:rPr>
          <w:rFonts w:asciiTheme="minorHAnsi" w:hAnsiTheme="minorHAnsi" w:cstheme="minorHAnsi"/>
          <w:sz w:val="24"/>
        </w:rPr>
      </w:pPr>
    </w:p>
    <w:p w14:paraId="72329C9E" w14:textId="77777777" w:rsidR="001146C7" w:rsidRPr="000D5AE3" w:rsidRDefault="001146C7">
      <w:pPr>
        <w:ind w:right="-1"/>
        <w:rPr>
          <w:rFonts w:asciiTheme="minorHAnsi" w:hAnsiTheme="minorHAnsi" w:cstheme="minorHAnsi"/>
          <w:sz w:val="24"/>
        </w:rPr>
      </w:pPr>
    </w:p>
    <w:p w14:paraId="1AAF4107" w14:textId="77777777" w:rsidR="001146C7" w:rsidRPr="000D5AE3" w:rsidRDefault="001146C7">
      <w:pPr>
        <w:ind w:right="-1"/>
        <w:rPr>
          <w:rFonts w:asciiTheme="minorHAnsi" w:hAnsiTheme="minorHAnsi" w:cstheme="minorHAnsi"/>
          <w:sz w:val="24"/>
        </w:rPr>
      </w:pPr>
    </w:p>
    <w:p w14:paraId="505E651C" w14:textId="77777777" w:rsidR="001146C7" w:rsidRPr="000D5AE3" w:rsidRDefault="001146C7">
      <w:pPr>
        <w:ind w:right="-1"/>
        <w:rPr>
          <w:rFonts w:asciiTheme="minorHAnsi" w:hAnsiTheme="minorHAnsi" w:cstheme="minorHAnsi"/>
          <w:sz w:val="24"/>
        </w:rPr>
      </w:pPr>
    </w:p>
    <w:p w14:paraId="5059CC85" w14:textId="77777777" w:rsidR="001146C7" w:rsidRPr="000D5AE3" w:rsidRDefault="001146C7">
      <w:pPr>
        <w:ind w:right="-1"/>
        <w:rPr>
          <w:rFonts w:asciiTheme="minorHAnsi" w:hAnsiTheme="minorHAnsi" w:cstheme="minorHAnsi"/>
          <w:sz w:val="24"/>
        </w:rPr>
      </w:pPr>
    </w:p>
    <w:p w14:paraId="2007F2FE" w14:textId="77777777" w:rsidR="001146C7" w:rsidRPr="000D5AE3" w:rsidRDefault="001146C7">
      <w:pPr>
        <w:ind w:right="-1"/>
        <w:rPr>
          <w:rFonts w:asciiTheme="minorHAnsi" w:hAnsiTheme="minorHAnsi" w:cstheme="minorHAnsi"/>
          <w:sz w:val="24"/>
        </w:rPr>
      </w:pPr>
    </w:p>
    <w:p w14:paraId="6C01CA98" w14:textId="77777777" w:rsidR="001146C7" w:rsidRPr="000D5AE3" w:rsidRDefault="001146C7">
      <w:pPr>
        <w:ind w:right="-1"/>
        <w:rPr>
          <w:rFonts w:asciiTheme="minorHAnsi" w:hAnsiTheme="minorHAnsi" w:cstheme="minorHAnsi"/>
          <w:sz w:val="24"/>
        </w:rPr>
      </w:pPr>
      <w:r w:rsidRPr="000D5AE3">
        <w:rPr>
          <w:rFonts w:asciiTheme="minorHAnsi" w:hAnsiTheme="minorHAnsi" w:cstheme="minorHAnsi"/>
          <w:sz w:val="24"/>
        </w:rPr>
        <w:t>________</w:t>
      </w:r>
    </w:p>
    <w:p w14:paraId="1BC61EA2" w14:textId="77777777" w:rsidR="001146C7" w:rsidRPr="000D5AE3" w:rsidRDefault="001146C7">
      <w:pPr>
        <w:ind w:right="-1"/>
        <w:rPr>
          <w:rFonts w:asciiTheme="minorHAnsi" w:hAnsiTheme="minorHAnsi" w:cstheme="minorHAnsi"/>
          <w:i/>
        </w:rPr>
      </w:pPr>
      <w:r w:rsidRPr="000D5AE3">
        <w:rPr>
          <w:rFonts w:asciiTheme="minorHAnsi" w:hAnsiTheme="minorHAnsi" w:cstheme="minorHAnsi"/>
        </w:rPr>
        <w:t>(1)</w:t>
      </w:r>
      <w:r w:rsidRPr="000D5AE3">
        <w:rPr>
          <w:rFonts w:asciiTheme="minorHAnsi" w:hAnsiTheme="minorHAnsi" w:cstheme="minorHAnsi"/>
          <w:i/>
        </w:rPr>
        <w:t xml:space="preserve"> Pouvoir Adjudicateur</w:t>
      </w:r>
    </w:p>
    <w:sectPr w:rsidR="001146C7" w:rsidRPr="000D5AE3" w:rsidSect="001F066E">
      <w:headerReference w:type="default" r:id="rId11"/>
      <w:pgSz w:w="11907" w:h="16840" w:code="9"/>
      <w:pgMar w:top="425" w:right="1106" w:bottom="709" w:left="1440" w:header="482" w:footer="35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35424" w14:textId="77777777" w:rsidR="00217D76" w:rsidRDefault="00217D76">
      <w:r>
        <w:separator/>
      </w:r>
    </w:p>
  </w:endnote>
  <w:endnote w:type="continuationSeparator" w:id="0">
    <w:p w14:paraId="2D4C162F" w14:textId="77777777" w:rsidR="00217D76" w:rsidRDefault="00217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N)">
    <w:altName w:val="Univers"/>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E88FE" w14:textId="77777777" w:rsidR="00217D76" w:rsidRDefault="00217D76">
      <w:r>
        <w:separator/>
      </w:r>
    </w:p>
  </w:footnote>
  <w:footnote w:type="continuationSeparator" w:id="0">
    <w:p w14:paraId="07BFBD60" w14:textId="77777777" w:rsidR="00217D76" w:rsidRDefault="00217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1B198" w14:textId="77777777" w:rsidR="00C66621" w:rsidRDefault="00C66621">
    <w:pPr>
      <w:tabs>
        <w:tab w:val="left" w:pos="864"/>
        <w:tab w:val="left" w:pos="4176"/>
        <w:tab w:val="center" w:pos="7200"/>
      </w:tabs>
      <w:spacing w:line="240" w:lineRule="exact"/>
      <w:ind w:right="36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cs="Symbol"/>
      </w:rPr>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7"/>
    <w:multiLevelType w:val="singleLevel"/>
    <w:tmpl w:val="00000007"/>
    <w:name w:val="WW8Num8"/>
    <w:lvl w:ilvl="0">
      <w:start w:val="2"/>
      <w:numFmt w:val="bullet"/>
      <w:lvlText w:val="-"/>
      <w:lvlJc w:val="left"/>
      <w:pPr>
        <w:tabs>
          <w:tab w:val="num" w:pos="0"/>
        </w:tabs>
        <w:ind w:left="720" w:hanging="360"/>
      </w:pPr>
      <w:rPr>
        <w:rFonts w:ascii="Arial" w:hAnsi="Arial" w:cs="Wingdings"/>
        <w:sz w:val="24"/>
        <w:szCs w:val="24"/>
      </w:rPr>
    </w:lvl>
  </w:abstractNum>
  <w:abstractNum w:abstractNumId="4" w15:restartNumberingAfterBreak="0">
    <w:nsid w:val="00A44699"/>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C0D0EAF"/>
    <w:multiLevelType w:val="hybridMultilevel"/>
    <w:tmpl w:val="244CB99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CE56AEA"/>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6B550E0"/>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1908050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D0B5514"/>
    <w:multiLevelType w:val="hybridMultilevel"/>
    <w:tmpl w:val="4B0C8E6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3B323C35"/>
    <w:multiLevelType w:val="hybridMultilevel"/>
    <w:tmpl w:val="E72633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5C11EB"/>
    <w:multiLevelType w:val="hybridMultilevel"/>
    <w:tmpl w:val="F050BA5A"/>
    <w:lvl w:ilvl="0" w:tplc="93A8F8A0">
      <w:start w:val="1"/>
      <w:numFmt w:val="bullet"/>
      <w:lvlText w:val=""/>
      <w:lvlJc w:val="left"/>
      <w:pPr>
        <w:ind w:left="720" w:hanging="360"/>
      </w:pPr>
      <w:rPr>
        <w:rFonts w:ascii="Wingdings" w:hAnsi="Wingdings" w:hint="default"/>
      </w:rPr>
    </w:lvl>
    <w:lvl w:ilvl="1" w:tplc="B156D782">
      <w:start w:val="1"/>
      <w:numFmt w:val="bullet"/>
      <w:lvlText w:val="o"/>
      <w:lvlJc w:val="left"/>
      <w:pPr>
        <w:ind w:left="1440" w:hanging="360"/>
      </w:pPr>
      <w:rPr>
        <w:rFonts w:ascii="Courier New" w:hAnsi="Courier New" w:hint="default"/>
      </w:rPr>
    </w:lvl>
    <w:lvl w:ilvl="2" w:tplc="2E40B2C0">
      <w:start w:val="1"/>
      <w:numFmt w:val="bullet"/>
      <w:lvlText w:val=""/>
      <w:lvlJc w:val="left"/>
      <w:pPr>
        <w:ind w:left="2160" w:hanging="360"/>
      </w:pPr>
      <w:rPr>
        <w:rFonts w:ascii="Wingdings" w:hAnsi="Wingdings" w:hint="default"/>
      </w:rPr>
    </w:lvl>
    <w:lvl w:ilvl="3" w:tplc="E2EE773E">
      <w:start w:val="1"/>
      <w:numFmt w:val="bullet"/>
      <w:lvlText w:val=""/>
      <w:lvlJc w:val="left"/>
      <w:pPr>
        <w:ind w:left="2880" w:hanging="360"/>
      </w:pPr>
      <w:rPr>
        <w:rFonts w:ascii="Symbol" w:hAnsi="Symbol" w:hint="default"/>
      </w:rPr>
    </w:lvl>
    <w:lvl w:ilvl="4" w:tplc="E9C82D2C">
      <w:start w:val="1"/>
      <w:numFmt w:val="bullet"/>
      <w:lvlText w:val="o"/>
      <w:lvlJc w:val="left"/>
      <w:pPr>
        <w:ind w:left="3600" w:hanging="360"/>
      </w:pPr>
      <w:rPr>
        <w:rFonts w:ascii="Courier New" w:hAnsi="Courier New" w:hint="default"/>
      </w:rPr>
    </w:lvl>
    <w:lvl w:ilvl="5" w:tplc="5A90E12A">
      <w:start w:val="1"/>
      <w:numFmt w:val="bullet"/>
      <w:lvlText w:val=""/>
      <w:lvlJc w:val="left"/>
      <w:pPr>
        <w:ind w:left="4320" w:hanging="360"/>
      </w:pPr>
      <w:rPr>
        <w:rFonts w:ascii="Wingdings" w:hAnsi="Wingdings" w:hint="default"/>
      </w:rPr>
    </w:lvl>
    <w:lvl w:ilvl="6" w:tplc="C59EFB7A">
      <w:start w:val="1"/>
      <w:numFmt w:val="bullet"/>
      <w:lvlText w:val=""/>
      <w:lvlJc w:val="left"/>
      <w:pPr>
        <w:ind w:left="5040" w:hanging="360"/>
      </w:pPr>
      <w:rPr>
        <w:rFonts w:ascii="Symbol" w:hAnsi="Symbol" w:hint="default"/>
      </w:rPr>
    </w:lvl>
    <w:lvl w:ilvl="7" w:tplc="072A4B7E">
      <w:start w:val="1"/>
      <w:numFmt w:val="bullet"/>
      <w:lvlText w:val="o"/>
      <w:lvlJc w:val="left"/>
      <w:pPr>
        <w:ind w:left="5760" w:hanging="360"/>
      </w:pPr>
      <w:rPr>
        <w:rFonts w:ascii="Courier New" w:hAnsi="Courier New" w:hint="default"/>
      </w:rPr>
    </w:lvl>
    <w:lvl w:ilvl="8" w:tplc="81CA9BF0">
      <w:start w:val="1"/>
      <w:numFmt w:val="bullet"/>
      <w:lvlText w:val=""/>
      <w:lvlJc w:val="left"/>
      <w:pPr>
        <w:ind w:left="6480" w:hanging="360"/>
      </w:pPr>
      <w:rPr>
        <w:rFonts w:ascii="Wingdings" w:hAnsi="Wingdings" w:hint="default"/>
      </w:rPr>
    </w:lvl>
  </w:abstractNum>
  <w:abstractNum w:abstractNumId="12" w15:restartNumberingAfterBreak="0">
    <w:nsid w:val="426636B5"/>
    <w:multiLevelType w:val="hybridMultilevel"/>
    <w:tmpl w:val="63901104"/>
    <w:lvl w:ilvl="0" w:tplc="2C10C812">
      <w:start w:val="1"/>
      <w:numFmt w:val="bullet"/>
      <w:lvlText w:val=""/>
      <w:lvlJc w:val="left"/>
      <w:pPr>
        <w:ind w:left="720" w:hanging="360"/>
      </w:pPr>
      <w:rPr>
        <w:rFonts w:ascii="Wingdings" w:hAnsi="Wingdings" w:hint="default"/>
      </w:rPr>
    </w:lvl>
    <w:lvl w:ilvl="1" w:tplc="0D748C4E">
      <w:start w:val="1"/>
      <w:numFmt w:val="bullet"/>
      <w:lvlText w:val="o"/>
      <w:lvlJc w:val="left"/>
      <w:pPr>
        <w:ind w:left="1440" w:hanging="360"/>
      </w:pPr>
      <w:rPr>
        <w:rFonts w:ascii="Courier New" w:hAnsi="Courier New" w:hint="default"/>
      </w:rPr>
    </w:lvl>
    <w:lvl w:ilvl="2" w:tplc="2E746D92">
      <w:start w:val="1"/>
      <w:numFmt w:val="bullet"/>
      <w:lvlText w:val=""/>
      <w:lvlJc w:val="left"/>
      <w:pPr>
        <w:ind w:left="2160" w:hanging="360"/>
      </w:pPr>
      <w:rPr>
        <w:rFonts w:ascii="Wingdings" w:hAnsi="Wingdings" w:hint="default"/>
      </w:rPr>
    </w:lvl>
    <w:lvl w:ilvl="3" w:tplc="E3ACF6F2">
      <w:start w:val="1"/>
      <w:numFmt w:val="bullet"/>
      <w:lvlText w:val=""/>
      <w:lvlJc w:val="left"/>
      <w:pPr>
        <w:ind w:left="2880" w:hanging="360"/>
      </w:pPr>
      <w:rPr>
        <w:rFonts w:ascii="Symbol" w:hAnsi="Symbol" w:hint="default"/>
      </w:rPr>
    </w:lvl>
    <w:lvl w:ilvl="4" w:tplc="2DC2F20C">
      <w:start w:val="1"/>
      <w:numFmt w:val="bullet"/>
      <w:lvlText w:val="o"/>
      <w:lvlJc w:val="left"/>
      <w:pPr>
        <w:ind w:left="3600" w:hanging="360"/>
      </w:pPr>
      <w:rPr>
        <w:rFonts w:ascii="Courier New" w:hAnsi="Courier New" w:hint="default"/>
      </w:rPr>
    </w:lvl>
    <w:lvl w:ilvl="5" w:tplc="730ACFDC">
      <w:start w:val="1"/>
      <w:numFmt w:val="bullet"/>
      <w:lvlText w:val=""/>
      <w:lvlJc w:val="left"/>
      <w:pPr>
        <w:ind w:left="4320" w:hanging="360"/>
      </w:pPr>
      <w:rPr>
        <w:rFonts w:ascii="Wingdings" w:hAnsi="Wingdings" w:hint="default"/>
      </w:rPr>
    </w:lvl>
    <w:lvl w:ilvl="6" w:tplc="DD7EBEAA">
      <w:start w:val="1"/>
      <w:numFmt w:val="bullet"/>
      <w:lvlText w:val=""/>
      <w:lvlJc w:val="left"/>
      <w:pPr>
        <w:ind w:left="5040" w:hanging="360"/>
      </w:pPr>
      <w:rPr>
        <w:rFonts w:ascii="Symbol" w:hAnsi="Symbol" w:hint="default"/>
      </w:rPr>
    </w:lvl>
    <w:lvl w:ilvl="7" w:tplc="2E586ED8">
      <w:start w:val="1"/>
      <w:numFmt w:val="bullet"/>
      <w:lvlText w:val="o"/>
      <w:lvlJc w:val="left"/>
      <w:pPr>
        <w:ind w:left="5760" w:hanging="360"/>
      </w:pPr>
      <w:rPr>
        <w:rFonts w:ascii="Courier New" w:hAnsi="Courier New" w:hint="default"/>
      </w:rPr>
    </w:lvl>
    <w:lvl w:ilvl="8" w:tplc="C0588E3A">
      <w:start w:val="1"/>
      <w:numFmt w:val="bullet"/>
      <w:lvlText w:val=""/>
      <w:lvlJc w:val="left"/>
      <w:pPr>
        <w:ind w:left="6480" w:hanging="360"/>
      </w:pPr>
      <w:rPr>
        <w:rFonts w:ascii="Wingdings" w:hAnsi="Wingdings" w:hint="default"/>
      </w:rPr>
    </w:lvl>
  </w:abstractNum>
  <w:abstractNum w:abstractNumId="13" w15:restartNumberingAfterBreak="0">
    <w:nsid w:val="443D0BEF"/>
    <w:multiLevelType w:val="hybridMultilevel"/>
    <w:tmpl w:val="F1782E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25660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895100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DE8678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5EFA6229"/>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78CF7A37"/>
    <w:multiLevelType w:val="hybridMultilevel"/>
    <w:tmpl w:val="C3BA30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9701E93"/>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7FB507A5"/>
    <w:multiLevelType w:val="singleLevel"/>
    <w:tmpl w:val="040C0005"/>
    <w:lvl w:ilvl="0">
      <w:start w:val="1"/>
      <w:numFmt w:val="bullet"/>
      <w:lvlText w:val=""/>
      <w:lvlJc w:val="left"/>
      <w:pPr>
        <w:tabs>
          <w:tab w:val="num" w:pos="360"/>
        </w:tabs>
        <w:ind w:left="360" w:hanging="360"/>
      </w:pPr>
      <w:rPr>
        <w:rFonts w:ascii="Wingdings" w:hAnsi="Wingdings" w:hint="default"/>
      </w:rPr>
    </w:lvl>
  </w:abstractNum>
  <w:num w:numId="1" w16cid:durableId="1168784657">
    <w:abstractNumId w:val="11"/>
  </w:num>
  <w:num w:numId="2" w16cid:durableId="723531285">
    <w:abstractNumId w:val="12"/>
  </w:num>
  <w:num w:numId="3" w16cid:durableId="1577325008">
    <w:abstractNumId w:val="4"/>
  </w:num>
  <w:num w:numId="4" w16cid:durableId="516576982">
    <w:abstractNumId w:val="6"/>
  </w:num>
  <w:num w:numId="5" w16cid:durableId="93793449">
    <w:abstractNumId w:val="17"/>
  </w:num>
  <w:num w:numId="6" w16cid:durableId="189488338">
    <w:abstractNumId w:val="19"/>
  </w:num>
  <w:num w:numId="7" w16cid:durableId="773794089">
    <w:abstractNumId w:val="7"/>
  </w:num>
  <w:num w:numId="8" w16cid:durableId="1459761402">
    <w:abstractNumId w:val="16"/>
  </w:num>
  <w:num w:numId="9" w16cid:durableId="1686904480">
    <w:abstractNumId w:val="20"/>
  </w:num>
  <w:num w:numId="10" w16cid:durableId="887374993">
    <w:abstractNumId w:val="5"/>
  </w:num>
  <w:num w:numId="11" w16cid:durableId="970332505">
    <w:abstractNumId w:val="13"/>
  </w:num>
  <w:num w:numId="12" w16cid:durableId="351687549">
    <w:abstractNumId w:val="18"/>
  </w:num>
  <w:num w:numId="13" w16cid:durableId="1945765704">
    <w:abstractNumId w:val="15"/>
  </w:num>
  <w:num w:numId="14" w16cid:durableId="1606188680">
    <w:abstractNumId w:val="14"/>
  </w:num>
  <w:num w:numId="15" w16cid:durableId="158926260">
    <w:abstractNumId w:val="8"/>
  </w:num>
  <w:num w:numId="16" w16cid:durableId="1122455384">
    <w:abstractNumId w:val="10"/>
  </w:num>
  <w:num w:numId="17" w16cid:durableId="1456946150">
    <w:abstractNumId w:val="9"/>
  </w:num>
  <w:num w:numId="18" w16cid:durableId="538860955">
    <w:abstractNumId w:val="0"/>
  </w:num>
  <w:num w:numId="19" w16cid:durableId="1550416452">
    <w:abstractNumId w:val="1"/>
  </w:num>
  <w:num w:numId="20" w16cid:durableId="1673297141">
    <w:abstractNumId w:val="2"/>
  </w:num>
  <w:num w:numId="21" w16cid:durableId="1071121177">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8A6"/>
    <w:rsid w:val="000013AB"/>
    <w:rsid w:val="000234AD"/>
    <w:rsid w:val="00037396"/>
    <w:rsid w:val="000373AA"/>
    <w:rsid w:val="00044566"/>
    <w:rsid w:val="00054E8F"/>
    <w:rsid w:val="00085F18"/>
    <w:rsid w:val="00094399"/>
    <w:rsid w:val="000B3D3A"/>
    <w:rsid w:val="000C77E1"/>
    <w:rsid w:val="000D1973"/>
    <w:rsid w:val="000D5AE3"/>
    <w:rsid w:val="000E08ED"/>
    <w:rsid w:val="001018A6"/>
    <w:rsid w:val="00107397"/>
    <w:rsid w:val="001146C7"/>
    <w:rsid w:val="001251CE"/>
    <w:rsid w:val="00137392"/>
    <w:rsid w:val="0016159A"/>
    <w:rsid w:val="0017306E"/>
    <w:rsid w:val="001942FA"/>
    <w:rsid w:val="001C2AF0"/>
    <w:rsid w:val="001D1057"/>
    <w:rsid w:val="001D34FF"/>
    <w:rsid w:val="001F066E"/>
    <w:rsid w:val="001F0860"/>
    <w:rsid w:val="001F3005"/>
    <w:rsid w:val="001F784C"/>
    <w:rsid w:val="00200186"/>
    <w:rsid w:val="00201955"/>
    <w:rsid w:val="00217D76"/>
    <w:rsid w:val="00242CED"/>
    <w:rsid w:val="00264A43"/>
    <w:rsid w:val="00270E1D"/>
    <w:rsid w:val="0027295B"/>
    <w:rsid w:val="002914E8"/>
    <w:rsid w:val="00291F38"/>
    <w:rsid w:val="002A67DC"/>
    <w:rsid w:val="002B043A"/>
    <w:rsid w:val="002B0C20"/>
    <w:rsid w:val="002B5F82"/>
    <w:rsid w:val="002D260E"/>
    <w:rsid w:val="002D49C7"/>
    <w:rsid w:val="002D5EB7"/>
    <w:rsid w:val="002E7B0D"/>
    <w:rsid w:val="002F71DE"/>
    <w:rsid w:val="00306376"/>
    <w:rsid w:val="003110B7"/>
    <w:rsid w:val="00320E0E"/>
    <w:rsid w:val="0032228F"/>
    <w:rsid w:val="00323D77"/>
    <w:rsid w:val="003326B7"/>
    <w:rsid w:val="003454C9"/>
    <w:rsid w:val="00354F8B"/>
    <w:rsid w:val="00381D27"/>
    <w:rsid w:val="0038762F"/>
    <w:rsid w:val="00390CDE"/>
    <w:rsid w:val="00393149"/>
    <w:rsid w:val="00396A57"/>
    <w:rsid w:val="003B57FC"/>
    <w:rsid w:val="003D16A2"/>
    <w:rsid w:val="003D1AD0"/>
    <w:rsid w:val="003E360D"/>
    <w:rsid w:val="003F32BF"/>
    <w:rsid w:val="003F7950"/>
    <w:rsid w:val="00403C52"/>
    <w:rsid w:val="00412FE9"/>
    <w:rsid w:val="00417B3E"/>
    <w:rsid w:val="00426DD9"/>
    <w:rsid w:val="00432CF6"/>
    <w:rsid w:val="004426AF"/>
    <w:rsid w:val="0044372F"/>
    <w:rsid w:val="004615E1"/>
    <w:rsid w:val="00461CC9"/>
    <w:rsid w:val="00464321"/>
    <w:rsid w:val="00480A67"/>
    <w:rsid w:val="004866B7"/>
    <w:rsid w:val="004B315B"/>
    <w:rsid w:val="004C02E9"/>
    <w:rsid w:val="004C10B9"/>
    <w:rsid w:val="004C3846"/>
    <w:rsid w:val="004E1E64"/>
    <w:rsid w:val="00504664"/>
    <w:rsid w:val="00544048"/>
    <w:rsid w:val="00557E3D"/>
    <w:rsid w:val="0056360D"/>
    <w:rsid w:val="005744B1"/>
    <w:rsid w:val="00582D7A"/>
    <w:rsid w:val="00591306"/>
    <w:rsid w:val="005A0BF0"/>
    <w:rsid w:val="005A5FEB"/>
    <w:rsid w:val="005C0638"/>
    <w:rsid w:val="005C6C26"/>
    <w:rsid w:val="005D1067"/>
    <w:rsid w:val="005E3CF2"/>
    <w:rsid w:val="005E5517"/>
    <w:rsid w:val="005F0BCB"/>
    <w:rsid w:val="005F734E"/>
    <w:rsid w:val="00606A52"/>
    <w:rsid w:val="00624DD1"/>
    <w:rsid w:val="00632F79"/>
    <w:rsid w:val="006334EA"/>
    <w:rsid w:val="006346A1"/>
    <w:rsid w:val="00642D76"/>
    <w:rsid w:val="00673518"/>
    <w:rsid w:val="0068113D"/>
    <w:rsid w:val="0068228E"/>
    <w:rsid w:val="00696168"/>
    <w:rsid w:val="006AB436"/>
    <w:rsid w:val="006B6654"/>
    <w:rsid w:val="006D723A"/>
    <w:rsid w:val="006F05EA"/>
    <w:rsid w:val="00712433"/>
    <w:rsid w:val="00724A12"/>
    <w:rsid w:val="00724FC9"/>
    <w:rsid w:val="00727D8B"/>
    <w:rsid w:val="007551EA"/>
    <w:rsid w:val="007648D2"/>
    <w:rsid w:val="007C61F4"/>
    <w:rsid w:val="007D69C1"/>
    <w:rsid w:val="007E666A"/>
    <w:rsid w:val="007F41E6"/>
    <w:rsid w:val="0080148A"/>
    <w:rsid w:val="00802F86"/>
    <w:rsid w:val="00811E33"/>
    <w:rsid w:val="008217CE"/>
    <w:rsid w:val="0083799E"/>
    <w:rsid w:val="00841408"/>
    <w:rsid w:val="00855E5C"/>
    <w:rsid w:val="008561C7"/>
    <w:rsid w:val="0086404D"/>
    <w:rsid w:val="00870924"/>
    <w:rsid w:val="00870AA8"/>
    <w:rsid w:val="00892937"/>
    <w:rsid w:val="00897EB7"/>
    <w:rsid w:val="008A1D13"/>
    <w:rsid w:val="008A2079"/>
    <w:rsid w:val="008B27CC"/>
    <w:rsid w:val="00907DCD"/>
    <w:rsid w:val="009109D5"/>
    <w:rsid w:val="00912052"/>
    <w:rsid w:val="009121AF"/>
    <w:rsid w:val="00912F3E"/>
    <w:rsid w:val="009179CA"/>
    <w:rsid w:val="00924D55"/>
    <w:rsid w:val="00946A1B"/>
    <w:rsid w:val="00947517"/>
    <w:rsid w:val="00950341"/>
    <w:rsid w:val="00952EB9"/>
    <w:rsid w:val="00957C6B"/>
    <w:rsid w:val="0097493B"/>
    <w:rsid w:val="0097495B"/>
    <w:rsid w:val="00981C68"/>
    <w:rsid w:val="00984289"/>
    <w:rsid w:val="00990576"/>
    <w:rsid w:val="00996337"/>
    <w:rsid w:val="009F56E8"/>
    <w:rsid w:val="00A0559B"/>
    <w:rsid w:val="00A1223C"/>
    <w:rsid w:val="00A22772"/>
    <w:rsid w:val="00A32B94"/>
    <w:rsid w:val="00A557DA"/>
    <w:rsid w:val="00A66B14"/>
    <w:rsid w:val="00A97366"/>
    <w:rsid w:val="00AA218D"/>
    <w:rsid w:val="00AB7672"/>
    <w:rsid w:val="00AC300F"/>
    <w:rsid w:val="00AE675B"/>
    <w:rsid w:val="00AF35DF"/>
    <w:rsid w:val="00B004D5"/>
    <w:rsid w:val="00B50A4F"/>
    <w:rsid w:val="00B51DEF"/>
    <w:rsid w:val="00B63B3A"/>
    <w:rsid w:val="00B7011C"/>
    <w:rsid w:val="00B8657B"/>
    <w:rsid w:val="00B90135"/>
    <w:rsid w:val="00B978A9"/>
    <w:rsid w:val="00BB47D4"/>
    <w:rsid w:val="00BE327C"/>
    <w:rsid w:val="00C021D8"/>
    <w:rsid w:val="00C04951"/>
    <w:rsid w:val="00C14BB3"/>
    <w:rsid w:val="00C258C7"/>
    <w:rsid w:val="00C444F9"/>
    <w:rsid w:val="00C66621"/>
    <w:rsid w:val="00C803B9"/>
    <w:rsid w:val="00C80D84"/>
    <w:rsid w:val="00C80F40"/>
    <w:rsid w:val="00C82475"/>
    <w:rsid w:val="00C860BA"/>
    <w:rsid w:val="00C9698D"/>
    <w:rsid w:val="00CA113D"/>
    <w:rsid w:val="00CB0DCA"/>
    <w:rsid w:val="00CC426E"/>
    <w:rsid w:val="00CC4C3C"/>
    <w:rsid w:val="00CD1C94"/>
    <w:rsid w:val="00CD4A83"/>
    <w:rsid w:val="00CF6EFE"/>
    <w:rsid w:val="00D00CF2"/>
    <w:rsid w:val="00D123F5"/>
    <w:rsid w:val="00D34BF4"/>
    <w:rsid w:val="00D36378"/>
    <w:rsid w:val="00D54DF1"/>
    <w:rsid w:val="00D557B7"/>
    <w:rsid w:val="00D82264"/>
    <w:rsid w:val="00D82ADA"/>
    <w:rsid w:val="00D86AFE"/>
    <w:rsid w:val="00D87866"/>
    <w:rsid w:val="00DB4D29"/>
    <w:rsid w:val="00DC0064"/>
    <w:rsid w:val="00DD0969"/>
    <w:rsid w:val="00DF62DF"/>
    <w:rsid w:val="00E00246"/>
    <w:rsid w:val="00E01FC5"/>
    <w:rsid w:val="00E35EA8"/>
    <w:rsid w:val="00E54049"/>
    <w:rsid w:val="00E54A1D"/>
    <w:rsid w:val="00E72C19"/>
    <w:rsid w:val="00E81F6D"/>
    <w:rsid w:val="00E82772"/>
    <w:rsid w:val="00E86B86"/>
    <w:rsid w:val="00E96587"/>
    <w:rsid w:val="00E9750A"/>
    <w:rsid w:val="00E97540"/>
    <w:rsid w:val="00EC439A"/>
    <w:rsid w:val="00F06836"/>
    <w:rsid w:val="00F17086"/>
    <w:rsid w:val="00F17963"/>
    <w:rsid w:val="00F204E4"/>
    <w:rsid w:val="00F26097"/>
    <w:rsid w:val="00F32381"/>
    <w:rsid w:val="00F55739"/>
    <w:rsid w:val="00F57A03"/>
    <w:rsid w:val="00F8299C"/>
    <w:rsid w:val="00F85BAF"/>
    <w:rsid w:val="00FA14FC"/>
    <w:rsid w:val="00FA1733"/>
    <w:rsid w:val="00FC3904"/>
    <w:rsid w:val="00FC66A3"/>
    <w:rsid w:val="00FD0F25"/>
    <w:rsid w:val="0165CBAE"/>
    <w:rsid w:val="023E552B"/>
    <w:rsid w:val="02C06D6C"/>
    <w:rsid w:val="03C4AA2A"/>
    <w:rsid w:val="0721EAF7"/>
    <w:rsid w:val="09880E65"/>
    <w:rsid w:val="0EEEF87D"/>
    <w:rsid w:val="0F9EFD28"/>
    <w:rsid w:val="13A49934"/>
    <w:rsid w:val="14D7E250"/>
    <w:rsid w:val="15FC761F"/>
    <w:rsid w:val="16C72489"/>
    <w:rsid w:val="1ACA271B"/>
    <w:rsid w:val="1DBFBDC3"/>
    <w:rsid w:val="1E50E09E"/>
    <w:rsid w:val="2414A79D"/>
    <w:rsid w:val="29FA2FC1"/>
    <w:rsid w:val="2EAED162"/>
    <w:rsid w:val="308069FA"/>
    <w:rsid w:val="30DD34E8"/>
    <w:rsid w:val="35D0D7CF"/>
    <w:rsid w:val="378FB9B5"/>
    <w:rsid w:val="37F11382"/>
    <w:rsid w:val="39FE5D80"/>
    <w:rsid w:val="3F5C2862"/>
    <w:rsid w:val="41A77237"/>
    <w:rsid w:val="493013A6"/>
    <w:rsid w:val="4A050891"/>
    <w:rsid w:val="4D2EFD6C"/>
    <w:rsid w:val="51F93321"/>
    <w:rsid w:val="51FDE16C"/>
    <w:rsid w:val="594AB69E"/>
    <w:rsid w:val="5AB95A24"/>
    <w:rsid w:val="5DE4FFD2"/>
    <w:rsid w:val="60AA48D3"/>
    <w:rsid w:val="62502CE7"/>
    <w:rsid w:val="632642A7"/>
    <w:rsid w:val="6585EA1A"/>
    <w:rsid w:val="6652AFDC"/>
    <w:rsid w:val="66868EDB"/>
    <w:rsid w:val="6A4E7F88"/>
    <w:rsid w:val="6D1B8935"/>
    <w:rsid w:val="6D6F613F"/>
    <w:rsid w:val="6DA23433"/>
    <w:rsid w:val="6DE1171F"/>
    <w:rsid w:val="6EFED377"/>
    <w:rsid w:val="712ACD2C"/>
    <w:rsid w:val="72A05599"/>
    <w:rsid w:val="739636DB"/>
    <w:rsid w:val="750381A7"/>
    <w:rsid w:val="799E23C5"/>
    <w:rsid w:val="7F1455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789F3C"/>
  <w15:chartTrackingRefBased/>
  <w15:docId w15:val="{B602AD9A-873F-48ED-87EA-DC0FE7BD1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4A12"/>
  </w:style>
  <w:style w:type="paragraph" w:styleId="Titre1">
    <w:name w:val="heading 1"/>
    <w:basedOn w:val="Normal"/>
    <w:next w:val="Normal"/>
    <w:qFormat/>
    <w:pPr>
      <w:keepNext/>
      <w:tabs>
        <w:tab w:val="left" w:pos="864"/>
      </w:tabs>
      <w:outlineLvl w:val="0"/>
    </w:pPr>
    <w:rPr>
      <w:rFonts w:ascii="Arial" w:hAnsi="Arial"/>
      <w:sz w:val="24"/>
    </w:rPr>
  </w:style>
  <w:style w:type="paragraph" w:styleId="Titre2">
    <w:name w:val="heading 2"/>
    <w:basedOn w:val="Normal"/>
    <w:next w:val="Normal"/>
    <w:link w:val="Titre2Car"/>
    <w:qFormat/>
    <w:pPr>
      <w:keepNext/>
      <w:pBdr>
        <w:top w:val="double" w:sz="12" w:space="1" w:color="auto"/>
        <w:left w:val="double" w:sz="12" w:space="1" w:color="auto"/>
        <w:bottom w:val="double" w:sz="12" w:space="1" w:color="auto"/>
        <w:right w:val="double" w:sz="12" w:space="1" w:color="auto"/>
      </w:pBdr>
      <w:shd w:val="pct20" w:color="auto" w:fill="auto"/>
      <w:tabs>
        <w:tab w:val="left" w:pos="864"/>
        <w:tab w:val="left" w:pos="4176"/>
        <w:tab w:val="center" w:pos="7200"/>
      </w:tabs>
      <w:ind w:left="2268" w:right="2556"/>
      <w:jc w:val="center"/>
      <w:outlineLvl w:val="1"/>
    </w:pPr>
    <w:rPr>
      <w:rFonts w:ascii="Arial" w:hAnsi="Arial"/>
      <w:b/>
      <w:sz w:val="28"/>
    </w:rPr>
  </w:style>
  <w:style w:type="paragraph" w:styleId="Titre3">
    <w:name w:val="heading 3"/>
    <w:basedOn w:val="Normal"/>
    <w:next w:val="Normal"/>
    <w:qFormat/>
    <w:pPr>
      <w:keepNext/>
      <w:pBdr>
        <w:top w:val="single" w:sz="6" w:space="1" w:color="auto"/>
        <w:left w:val="single" w:sz="6" w:space="1" w:color="auto"/>
        <w:bottom w:val="single" w:sz="6" w:space="1" w:color="auto"/>
        <w:right w:val="single" w:sz="6" w:space="1" w:color="auto"/>
      </w:pBdr>
      <w:tabs>
        <w:tab w:val="left" w:pos="864"/>
        <w:tab w:val="left" w:pos="4176"/>
        <w:tab w:val="center" w:pos="7200"/>
      </w:tabs>
      <w:jc w:val="center"/>
      <w:outlineLvl w:val="2"/>
    </w:pPr>
    <w:rPr>
      <w:rFonts w:ascii="Arial" w:hAnsi="Arial"/>
      <w:sz w:val="24"/>
    </w:rPr>
  </w:style>
  <w:style w:type="paragraph" w:styleId="Titre4">
    <w:name w:val="heading 4"/>
    <w:basedOn w:val="Normal"/>
    <w:next w:val="Normal"/>
    <w:qFormat/>
    <w:pPr>
      <w:keepNext/>
      <w:ind w:left="-284" w:right="-456"/>
      <w:jc w:val="center"/>
      <w:outlineLvl w:val="3"/>
    </w:pPr>
    <w:rPr>
      <w:b/>
      <w:smallCaps/>
      <w:color w:val="000000"/>
      <w:sz w:val="28"/>
    </w:rPr>
  </w:style>
  <w:style w:type="paragraph" w:styleId="Titre5">
    <w:name w:val="heading 5"/>
    <w:basedOn w:val="Normal"/>
    <w:next w:val="Normal"/>
    <w:qFormat/>
    <w:pPr>
      <w:keepNext/>
      <w:pBdr>
        <w:top w:val="single" w:sz="6" w:space="1" w:color="auto"/>
        <w:left w:val="single" w:sz="6" w:space="1" w:color="auto"/>
        <w:bottom w:val="single" w:sz="18" w:space="1" w:color="auto"/>
        <w:right w:val="single" w:sz="18" w:space="1" w:color="auto"/>
      </w:pBdr>
      <w:tabs>
        <w:tab w:val="left" w:pos="864"/>
        <w:tab w:val="left" w:pos="4176"/>
        <w:tab w:val="center" w:pos="7200"/>
      </w:tabs>
      <w:ind w:left="567" w:right="855"/>
      <w:jc w:val="center"/>
      <w:outlineLvl w:val="4"/>
    </w:pPr>
    <w:rPr>
      <w:rFonts w:ascii="Arial" w:hAnsi="Arial"/>
      <w:b/>
      <w:sz w:val="28"/>
    </w:rPr>
  </w:style>
  <w:style w:type="paragraph" w:styleId="Titre6">
    <w:name w:val="heading 6"/>
    <w:basedOn w:val="Normal"/>
    <w:next w:val="Normal"/>
    <w:qFormat/>
    <w:pPr>
      <w:keepNext/>
      <w:pBdr>
        <w:top w:val="single" w:sz="6" w:space="1" w:color="auto"/>
        <w:left w:val="single" w:sz="6" w:space="1" w:color="auto"/>
        <w:bottom w:val="single" w:sz="18" w:space="1" w:color="auto"/>
        <w:right w:val="single" w:sz="18" w:space="1" w:color="auto"/>
      </w:pBdr>
      <w:shd w:val="pct20" w:color="auto" w:fill="auto"/>
      <w:tabs>
        <w:tab w:val="left" w:pos="864"/>
        <w:tab w:val="left" w:pos="4176"/>
        <w:tab w:val="center" w:pos="7200"/>
      </w:tabs>
      <w:ind w:left="426" w:right="571"/>
      <w:jc w:val="center"/>
      <w:outlineLvl w:val="5"/>
    </w:pPr>
    <w:rPr>
      <w:rFonts w:ascii="Arial" w:hAnsi="Arial"/>
      <w:b/>
      <w:sz w:val="28"/>
    </w:rPr>
  </w:style>
  <w:style w:type="paragraph" w:styleId="Titre7">
    <w:name w:val="heading 7"/>
    <w:basedOn w:val="Normal"/>
    <w:next w:val="Normal"/>
    <w:qFormat/>
    <w:pPr>
      <w:keepNext/>
      <w:jc w:val="center"/>
      <w:outlineLvl w:val="6"/>
    </w:pPr>
    <w:rPr>
      <w:rFonts w:ascii="Arial" w:hAnsi="Arial"/>
      <w:b/>
      <w:sz w:val="32"/>
    </w:rPr>
  </w:style>
  <w:style w:type="paragraph" w:styleId="Titre8">
    <w:name w:val="heading 8"/>
    <w:basedOn w:val="Normal"/>
    <w:next w:val="Normal"/>
    <w:qFormat/>
    <w:pPr>
      <w:keepNext/>
      <w:pBdr>
        <w:top w:val="single" w:sz="4" w:space="1" w:color="auto"/>
        <w:left w:val="single" w:sz="4" w:space="4" w:color="auto"/>
        <w:bottom w:val="single" w:sz="4" w:space="1" w:color="auto"/>
        <w:right w:val="single" w:sz="4" w:space="4" w:color="auto"/>
      </w:pBdr>
      <w:jc w:val="center"/>
      <w:outlineLvl w:val="7"/>
    </w:pPr>
    <w:rPr>
      <w:b/>
      <w:sz w:val="36"/>
    </w:rPr>
  </w:style>
  <w:style w:type="paragraph" w:styleId="Titre9">
    <w:name w:val="heading 9"/>
    <w:basedOn w:val="Normal"/>
    <w:next w:val="Normal"/>
    <w:qFormat/>
    <w:pPr>
      <w:keepNext/>
      <w:jc w:val="center"/>
      <w:outlineLvl w:val="8"/>
    </w:pPr>
    <w:rPr>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basedOn w:val="Normal"/>
    <w:semiHidden/>
    <w:pPr>
      <w:tabs>
        <w:tab w:val="center" w:pos="4536"/>
        <w:tab w:val="right" w:pos="9072"/>
      </w:tabs>
    </w:pPr>
  </w:style>
  <w:style w:type="character" w:styleId="Appelnotedebasdep">
    <w:name w:val="footnote reference"/>
    <w:semiHidden/>
    <w:rPr>
      <w:vertAlign w:val="superscript"/>
    </w:rPr>
  </w:style>
  <w:style w:type="paragraph" w:styleId="Notedebasdepage">
    <w:name w:val="footnote text"/>
    <w:basedOn w:val="Normal"/>
    <w:semiHidden/>
  </w:style>
  <w:style w:type="paragraph" w:styleId="Corpsdetexte">
    <w:name w:val="Body Text"/>
    <w:aliases w:val="TITRE 1"/>
    <w:basedOn w:val="Normal"/>
    <w:link w:val="CorpsdetexteCar"/>
    <w:semiHidden/>
    <w:pPr>
      <w:pBdr>
        <w:top w:val="single" w:sz="6" w:space="1" w:color="auto"/>
        <w:left w:val="single" w:sz="6" w:space="1" w:color="auto"/>
        <w:bottom w:val="single" w:sz="6" w:space="1" w:color="auto"/>
        <w:right w:val="single" w:sz="6" w:space="1" w:color="auto"/>
      </w:pBdr>
      <w:shd w:val="pct10" w:color="auto" w:fill="auto"/>
      <w:tabs>
        <w:tab w:val="left" w:pos="864"/>
        <w:tab w:val="left" w:pos="4176"/>
        <w:tab w:val="center" w:pos="7200"/>
      </w:tabs>
    </w:pPr>
    <w:rPr>
      <w:rFonts w:ascii="Arial" w:hAnsi="Arial"/>
      <w:sz w:val="24"/>
    </w:rPr>
  </w:style>
  <w:style w:type="paragraph" w:styleId="Corpsdetexte2">
    <w:name w:val="Body Text 2"/>
    <w:basedOn w:val="Normal"/>
    <w:semiHidden/>
    <w:pPr>
      <w:tabs>
        <w:tab w:val="left" w:pos="864"/>
        <w:tab w:val="left" w:pos="4176"/>
        <w:tab w:val="center" w:pos="7200"/>
      </w:tabs>
      <w:jc w:val="both"/>
    </w:pPr>
    <w:rPr>
      <w:rFonts w:ascii="Arial" w:hAnsi="Arial"/>
      <w:sz w:val="24"/>
    </w:rPr>
  </w:style>
  <w:style w:type="paragraph" w:styleId="Corpsdetexte3">
    <w:name w:val="Body Text 3"/>
    <w:basedOn w:val="Normal"/>
    <w:semiHidden/>
    <w:pPr>
      <w:ind w:right="993"/>
      <w:jc w:val="both"/>
    </w:pPr>
    <w:rPr>
      <w:rFonts w:ascii="Arial" w:hAnsi="Arial"/>
      <w:sz w:val="24"/>
    </w:rPr>
  </w:style>
  <w:style w:type="paragraph" w:customStyle="1" w:styleId="texte">
    <w:name w:val="texte"/>
    <w:basedOn w:val="Normal"/>
    <w:pPr>
      <w:widowControl w:val="0"/>
      <w:ind w:left="567"/>
      <w:jc w:val="both"/>
    </w:pPr>
  </w:style>
  <w:style w:type="paragraph" w:customStyle="1" w:styleId="fcasegauche">
    <w:name w:val="f_case_gauche"/>
    <w:basedOn w:val="Normal"/>
    <w:pPr>
      <w:spacing w:after="60"/>
      <w:ind w:left="284" w:hanging="284"/>
      <w:jc w:val="both"/>
    </w:pPr>
    <w:rPr>
      <w:rFonts w:ascii="Univers (WN)" w:hAnsi="Univers (WN)"/>
    </w:rPr>
  </w:style>
  <w:style w:type="paragraph" w:styleId="Retraitcorpsdetexte2">
    <w:name w:val="Body Text Indent 2"/>
    <w:basedOn w:val="Normal"/>
    <w:link w:val="Retraitcorpsdetexte2Car"/>
    <w:semiHidden/>
    <w:pPr>
      <w:ind w:left="-142"/>
      <w:jc w:val="both"/>
    </w:pPr>
    <w:rPr>
      <w:rFonts w:ascii="Arial" w:hAnsi="Arial"/>
      <w:sz w:val="24"/>
    </w:rPr>
  </w:style>
  <w:style w:type="paragraph" w:styleId="Retraitcorpsdetexte">
    <w:name w:val="Body Text Indent"/>
    <w:basedOn w:val="Normal"/>
    <w:semiHidden/>
    <w:pPr>
      <w:ind w:left="567"/>
      <w:jc w:val="both"/>
    </w:pPr>
    <w:rPr>
      <w:rFonts w:ascii="Arial" w:hAnsi="Arial"/>
      <w:b/>
      <w:sz w:val="24"/>
    </w:rPr>
  </w:style>
  <w:style w:type="paragraph" w:customStyle="1" w:styleId="Texte0">
    <w:name w:val="Texte"/>
    <w:basedOn w:val="texte"/>
    <w:next w:val="texte"/>
    <w:pPr>
      <w:ind w:left="0"/>
    </w:pPr>
  </w:style>
  <w:style w:type="paragraph" w:customStyle="1" w:styleId="RedTxt">
    <w:name w:val="RedTxt"/>
    <w:basedOn w:val="Normal"/>
    <w:pPr>
      <w:keepLines/>
      <w:widowControl w:val="0"/>
      <w:autoSpaceDE w:val="0"/>
      <w:autoSpaceDN w:val="0"/>
      <w:adjustRightInd w:val="0"/>
    </w:pPr>
    <w:rPr>
      <w:rFonts w:ascii="Arial" w:hAnsi="Arial"/>
      <w:sz w:val="18"/>
    </w:rPr>
  </w:style>
  <w:style w:type="character" w:styleId="Numrodepage">
    <w:name w:val="page number"/>
    <w:basedOn w:val="Policepardfaut"/>
    <w:semiHidden/>
  </w:style>
  <w:style w:type="paragraph" w:styleId="Index1">
    <w:name w:val="index 1"/>
    <w:basedOn w:val="Normal"/>
    <w:next w:val="Normal"/>
    <w:autoRedefine/>
    <w:semiHidden/>
    <w:pPr>
      <w:ind w:left="200" w:hanging="200"/>
    </w:pPr>
  </w:style>
  <w:style w:type="paragraph" w:styleId="Titreindex">
    <w:name w:val="index heading"/>
    <w:basedOn w:val="Normal"/>
    <w:next w:val="Index1"/>
    <w:semiHidden/>
    <w:rPr>
      <w:rFonts w:ascii="Arial" w:hAnsi="Arial"/>
      <w:sz w:val="22"/>
    </w:rPr>
  </w:style>
  <w:style w:type="character" w:customStyle="1" w:styleId="En-tteCar">
    <w:name w:val="En-tête Car"/>
    <w:link w:val="En-tte"/>
    <w:uiPriority w:val="99"/>
    <w:rsid w:val="000C77E1"/>
  </w:style>
  <w:style w:type="paragraph" w:styleId="Textedebulles">
    <w:name w:val="Balloon Text"/>
    <w:basedOn w:val="Normal"/>
    <w:link w:val="TextedebullesCar"/>
    <w:uiPriority w:val="99"/>
    <w:semiHidden/>
    <w:unhideWhenUsed/>
    <w:rsid w:val="00417B3E"/>
    <w:rPr>
      <w:rFonts w:ascii="Tahoma" w:hAnsi="Tahoma" w:cs="Tahoma"/>
      <w:sz w:val="16"/>
      <w:szCs w:val="16"/>
    </w:rPr>
  </w:style>
  <w:style w:type="character" w:customStyle="1" w:styleId="TextedebullesCar">
    <w:name w:val="Texte de bulles Car"/>
    <w:link w:val="Textedebulles"/>
    <w:uiPriority w:val="99"/>
    <w:semiHidden/>
    <w:rsid w:val="00417B3E"/>
    <w:rPr>
      <w:rFonts w:ascii="Tahoma" w:hAnsi="Tahoma" w:cs="Tahoma"/>
      <w:sz w:val="16"/>
      <w:szCs w:val="16"/>
    </w:rPr>
  </w:style>
  <w:style w:type="character" w:customStyle="1" w:styleId="Retraitcorpsdetexte2Car">
    <w:name w:val="Retrait corps de texte 2 Car"/>
    <w:link w:val="Retraitcorpsdetexte2"/>
    <w:semiHidden/>
    <w:rsid w:val="00924D55"/>
    <w:rPr>
      <w:rFonts w:ascii="Arial" w:hAnsi="Arial"/>
      <w:sz w:val="24"/>
    </w:rPr>
  </w:style>
  <w:style w:type="table" w:styleId="Grilledutableau">
    <w:name w:val="Table Grid"/>
    <w:basedOn w:val="TableauNormal"/>
    <w:uiPriority w:val="59"/>
    <w:rsid w:val="00924D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rsid w:val="00E00246"/>
    <w:rPr>
      <w:rFonts w:ascii="Arial" w:hAnsi="Arial"/>
      <w:b/>
      <w:sz w:val="28"/>
      <w:shd w:val="pct20" w:color="auto" w:fill="auto"/>
    </w:rPr>
  </w:style>
  <w:style w:type="character" w:customStyle="1" w:styleId="CorpsdetexteCar">
    <w:name w:val="Corps de texte Car"/>
    <w:aliases w:val="TITRE 1 Car"/>
    <w:link w:val="Corpsdetexte"/>
    <w:semiHidden/>
    <w:rsid w:val="00E00246"/>
    <w:rPr>
      <w:rFonts w:ascii="Arial" w:hAnsi="Arial"/>
      <w:sz w:val="24"/>
      <w:shd w:val="pct10" w:color="auto" w:fill="auto"/>
    </w:rPr>
  </w:style>
  <w:style w:type="paragraph" w:customStyle="1" w:styleId="CorpsdetexteTITRE1">
    <w:name w:val="Corps de texte.TITRE 1"/>
    <w:basedOn w:val="Normal"/>
    <w:rsid w:val="00E00246"/>
    <w:pPr>
      <w:pBdr>
        <w:top w:val="single" w:sz="6" w:space="1" w:color="auto"/>
        <w:left w:val="single" w:sz="6" w:space="1" w:color="auto"/>
        <w:bottom w:val="single" w:sz="6" w:space="1" w:color="auto"/>
        <w:right w:val="single" w:sz="6" w:space="1" w:color="auto"/>
      </w:pBdr>
      <w:shd w:val="pct10" w:color="auto" w:fill="auto"/>
      <w:tabs>
        <w:tab w:val="left" w:pos="864"/>
        <w:tab w:val="left" w:pos="4176"/>
        <w:tab w:val="center" w:pos="7200"/>
      </w:tabs>
    </w:pPr>
    <w:rPr>
      <w:rFonts w:ascii="Arial" w:hAnsi="Arial"/>
      <w:sz w:val="24"/>
    </w:rPr>
  </w:style>
  <w:style w:type="paragraph" w:styleId="Paragraphedeliste">
    <w:name w:val="List Paragraph"/>
    <w:basedOn w:val="Normal"/>
    <w:uiPriority w:val="34"/>
    <w:qFormat/>
    <w:rsid w:val="6585EA1A"/>
    <w:pPr>
      <w:ind w:left="720"/>
      <w:contextualSpacing/>
    </w:pPr>
  </w:style>
  <w:style w:type="paragraph" w:customStyle="1" w:styleId="Standard">
    <w:name w:val="Standard"/>
    <w:rsid w:val="00393149"/>
    <w:pPr>
      <w:suppressAutoHyphens/>
      <w:autoSpaceDN w:val="0"/>
      <w:textAlignment w:val="baseline"/>
    </w:pPr>
    <w:rPr>
      <w:kern w:val="3"/>
      <w:lang w:eastAsia="zh-CN"/>
    </w:rPr>
  </w:style>
  <w:style w:type="paragraph" w:customStyle="1" w:styleId="Corpsdetexte21">
    <w:name w:val="Corps de texte 21"/>
    <w:basedOn w:val="Normal"/>
    <w:rsid w:val="00242CED"/>
    <w:pPr>
      <w:tabs>
        <w:tab w:val="left" w:pos="864"/>
        <w:tab w:val="left" w:pos="4176"/>
        <w:tab w:val="center" w:pos="7200"/>
      </w:tabs>
      <w:suppressAutoHyphens/>
      <w:jc w:val="both"/>
    </w:pPr>
    <w:rPr>
      <w:rFonts w:ascii="Arial" w:hAnsi="Arial" w:cs="Arial"/>
      <w:sz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affichCodeArticle.do?cidTexte=LEGITEXT000006072050&amp;idArticle=LEGIARTI000006903712&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9A172-C765-4A31-8869-1C50701EC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9</Pages>
  <Words>1404</Words>
  <Characters>11664</Characters>
  <Application>Microsoft Office Word</Application>
  <DocSecurity>0</DocSecurity>
  <Lines>97</Lines>
  <Paragraphs>26</Paragraphs>
  <ScaleCrop>false</ScaleCrop>
  <HeadingPairs>
    <vt:vector size="2" baseType="variant">
      <vt:variant>
        <vt:lpstr>Titre</vt:lpstr>
      </vt:variant>
      <vt:variant>
        <vt:i4>1</vt:i4>
      </vt:variant>
    </vt:vector>
  </HeadingPairs>
  <TitlesOfParts>
    <vt:vector size="1" baseType="lpstr">
      <vt:lpstr>CAISSE D'ALLOCATIONS FAMILIALES DES ALPES-MARITIMES</vt:lpstr>
    </vt:vector>
  </TitlesOfParts>
  <Company>CAF AM</Company>
  <LinksUpToDate>false</LinksUpToDate>
  <CharactersWithSpaces>13042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CAISSE D'ALLOCATIONS FAMILIALES DES ALPES-MARITIMES</dc:title>
  <dc:subject/>
  <dc:creator>Vouillon</dc:creator>
  <cp:keywords/>
  <cp:lastModifiedBy>Esther CHARRIER 061</cp:lastModifiedBy>
  <cp:revision>3</cp:revision>
  <cp:lastPrinted>2018-10-15T07:17:00Z</cp:lastPrinted>
  <dcterms:created xsi:type="dcterms:W3CDTF">2025-10-13T07:56:00Z</dcterms:created>
  <dcterms:modified xsi:type="dcterms:W3CDTF">2025-10-13T12:51:00Z</dcterms:modified>
</cp:coreProperties>
</file>